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108" w:type="dxa"/>
        <w:tblLook w:val="01E0" w:firstRow="1" w:lastRow="1" w:firstColumn="1" w:lastColumn="1" w:noHBand="0" w:noVBand="0"/>
      </w:tblPr>
      <w:tblGrid>
        <w:gridCol w:w="5103"/>
        <w:gridCol w:w="4820"/>
      </w:tblGrid>
      <w:tr w:rsidR="00DE7BED" w:rsidRPr="00C561F7" w:rsidTr="004E15D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820" w:type="dxa"/>
          </w:tcPr>
          <w:p w:rsidR="00DE7BED" w:rsidRPr="00C561F7" w:rsidRDefault="004E15DD" w:rsidP="004E15DD">
            <w:pPr>
              <w:ind w:right="-668"/>
              <w:jc w:val="center"/>
              <w:rPr>
                <w:rFonts w:ascii="Times New Roman" w:hAnsi="Times New Roman"/>
                <w:sz w:val="24"/>
              </w:rPr>
            </w:pPr>
            <w:r>
              <w:rPr>
                <w:rFonts w:ascii="Times New Roman" w:hAnsi="Times New Roman"/>
                <w:sz w:val="24"/>
              </w:rPr>
              <w:t xml:space="preserve">                                         </w:t>
            </w:r>
            <w:r w:rsidR="00DE7BED" w:rsidRPr="00C561F7">
              <w:rPr>
                <w:rFonts w:ascii="Times New Roman" w:hAnsi="Times New Roman"/>
                <w:sz w:val="24"/>
              </w:rPr>
              <w:t>УТВЕРЖДЕНО</w:t>
            </w:r>
          </w:p>
        </w:tc>
      </w:tr>
      <w:tr w:rsidR="00DE7BED" w:rsidRPr="00C561F7" w:rsidTr="004E15DD">
        <w:trPr>
          <w:trHeight w:val="369"/>
        </w:trPr>
        <w:tc>
          <w:tcPr>
            <w:tcW w:w="5103" w:type="dxa"/>
          </w:tcPr>
          <w:p w:rsidR="00DE7BED" w:rsidRPr="00C561F7" w:rsidRDefault="00DE7BED" w:rsidP="008C363A">
            <w:pPr>
              <w:ind w:right="-72"/>
              <w:rPr>
                <w:rFonts w:ascii="Times New Roman" w:hAnsi="Times New Roman"/>
                <w:sz w:val="24"/>
              </w:rPr>
            </w:pPr>
          </w:p>
        </w:tc>
        <w:tc>
          <w:tcPr>
            <w:tcW w:w="4820"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4E15DD">
        <w:trPr>
          <w:trHeight w:val="391"/>
        </w:trPr>
        <w:tc>
          <w:tcPr>
            <w:tcW w:w="5103" w:type="dxa"/>
          </w:tcPr>
          <w:p w:rsidR="00DE7BED" w:rsidRPr="00C561F7" w:rsidRDefault="00DE7BED" w:rsidP="008C363A">
            <w:pPr>
              <w:rPr>
                <w:rFonts w:ascii="Times New Roman" w:hAnsi="Times New Roman"/>
                <w:sz w:val="24"/>
              </w:rPr>
            </w:pPr>
          </w:p>
        </w:tc>
        <w:tc>
          <w:tcPr>
            <w:tcW w:w="4820" w:type="dxa"/>
          </w:tcPr>
          <w:p w:rsidR="00DE7BED" w:rsidRPr="00C561F7" w:rsidRDefault="00DE7BED" w:rsidP="00FC5E64">
            <w:pPr>
              <w:jc w:val="right"/>
              <w:rPr>
                <w:rFonts w:ascii="Times New Roman" w:hAnsi="Times New Roman"/>
                <w:sz w:val="24"/>
              </w:rPr>
            </w:pPr>
            <w:r w:rsidRPr="00C561F7">
              <w:rPr>
                <w:rFonts w:ascii="Times New Roman" w:hAnsi="Times New Roman"/>
                <w:sz w:val="24"/>
              </w:rPr>
              <w:t xml:space="preserve">Протокол  № </w:t>
            </w:r>
            <w:r w:rsidR="00FC5E64">
              <w:rPr>
                <w:rFonts w:ascii="Times New Roman" w:hAnsi="Times New Roman"/>
                <w:sz w:val="24"/>
              </w:rPr>
              <w:t>134</w:t>
            </w:r>
          </w:p>
        </w:tc>
      </w:tr>
      <w:tr w:rsidR="00DE7BED" w:rsidRPr="00C561F7" w:rsidTr="004E15DD">
        <w:trPr>
          <w:trHeight w:val="391"/>
        </w:trPr>
        <w:tc>
          <w:tcPr>
            <w:tcW w:w="5103" w:type="dxa"/>
          </w:tcPr>
          <w:p w:rsidR="00DE7BED" w:rsidRPr="00C561F7" w:rsidRDefault="00DE7BED" w:rsidP="008C363A">
            <w:pPr>
              <w:rPr>
                <w:rFonts w:ascii="Times New Roman" w:hAnsi="Times New Roman"/>
                <w:sz w:val="24"/>
              </w:rPr>
            </w:pPr>
          </w:p>
        </w:tc>
        <w:tc>
          <w:tcPr>
            <w:tcW w:w="4820" w:type="dxa"/>
          </w:tcPr>
          <w:p w:rsidR="00DE7BED" w:rsidRPr="00C561F7" w:rsidRDefault="00DE7BED" w:rsidP="00FC5E64">
            <w:pPr>
              <w:jc w:val="right"/>
              <w:rPr>
                <w:rFonts w:ascii="Times New Roman" w:hAnsi="Times New Roman"/>
                <w:sz w:val="24"/>
              </w:rPr>
            </w:pPr>
            <w:r w:rsidRPr="00C561F7">
              <w:rPr>
                <w:rFonts w:ascii="Times New Roman" w:hAnsi="Times New Roman"/>
                <w:sz w:val="24"/>
              </w:rPr>
              <w:t>«</w:t>
            </w:r>
            <w:r w:rsidR="00FC5E64">
              <w:rPr>
                <w:rFonts w:ascii="Times New Roman" w:hAnsi="Times New Roman"/>
                <w:sz w:val="24"/>
              </w:rPr>
              <w:t>18</w:t>
            </w:r>
            <w:r w:rsidRPr="00C561F7">
              <w:rPr>
                <w:rFonts w:ascii="Times New Roman" w:hAnsi="Times New Roman"/>
                <w:sz w:val="24"/>
              </w:rPr>
              <w:t xml:space="preserve">» </w:t>
            </w:r>
            <w:r w:rsidR="00FC5E64">
              <w:rPr>
                <w:rFonts w:ascii="Times New Roman" w:hAnsi="Times New Roman"/>
                <w:sz w:val="24"/>
              </w:rPr>
              <w:t>июля 2018</w:t>
            </w:r>
            <w:r w:rsidRPr="00C561F7">
              <w:rPr>
                <w:rFonts w:ascii="Times New Roman" w:hAnsi="Times New Roman"/>
                <w:sz w:val="24"/>
              </w:rPr>
              <w:t xml:space="preserve"> г.</w:t>
            </w:r>
          </w:p>
        </w:tc>
      </w:tr>
    </w:tbl>
    <w:p w:rsidR="004E15DD" w:rsidRDefault="004E15DD" w:rsidP="00DE7BED">
      <w:pPr>
        <w:rPr>
          <w:rFonts w:ascii="Times New Roman" w:hAnsi="Times New Roman"/>
          <w:sz w:val="24"/>
        </w:rPr>
      </w:pPr>
    </w:p>
    <w:p w:rsidR="00DE7BED" w:rsidRDefault="00A03AA2" w:rsidP="00DE7BED">
      <w:pPr>
        <w:rPr>
          <w:rFonts w:ascii="Times New Roman" w:hAnsi="Times New Roman"/>
          <w:sz w:val="24"/>
        </w:rPr>
      </w:pPr>
      <w:r w:rsidRPr="00C561F7">
        <w:rPr>
          <w:rFonts w:ascii="Times New Roman" w:hAnsi="Times New Roman"/>
          <w:sz w:val="24"/>
        </w:rPr>
        <w:t xml:space="preserve">ПДО </w:t>
      </w:r>
      <w:r w:rsidRPr="00A133A0">
        <w:rPr>
          <w:rFonts w:ascii="Times New Roman" w:hAnsi="Times New Roman"/>
          <w:sz w:val="24"/>
        </w:rPr>
        <w:t>№</w:t>
      </w:r>
      <w:r w:rsidR="00655F20">
        <w:rPr>
          <w:rFonts w:ascii="Times New Roman" w:hAnsi="Times New Roman"/>
          <w:sz w:val="24"/>
        </w:rPr>
        <w:t>319-КС</w:t>
      </w:r>
      <w:r w:rsidRPr="00A133A0">
        <w:rPr>
          <w:rFonts w:ascii="Times New Roman" w:hAnsi="Times New Roman"/>
          <w:sz w:val="24"/>
        </w:rPr>
        <w:t>-201</w:t>
      </w:r>
      <w:r w:rsidR="00387112">
        <w:rPr>
          <w:rFonts w:ascii="Times New Roman" w:hAnsi="Times New Roman"/>
          <w:sz w:val="24"/>
        </w:rPr>
        <w:t>8</w:t>
      </w:r>
      <w:r w:rsidRPr="00C561F7">
        <w:rPr>
          <w:rFonts w:ascii="Times New Roman" w:hAnsi="Times New Roman"/>
          <w:sz w:val="24"/>
        </w:rPr>
        <w:t xml:space="preserve"> от </w:t>
      </w:r>
      <w:r w:rsidR="00FC5E64">
        <w:rPr>
          <w:rFonts w:ascii="Times New Roman" w:hAnsi="Times New Roman"/>
          <w:sz w:val="24"/>
        </w:rPr>
        <w:t>18.07.2018 г.</w:t>
      </w:r>
    </w:p>
    <w:p w:rsidR="00ED6400" w:rsidRPr="000F5C87" w:rsidRDefault="00DE7BED" w:rsidP="002A05DC">
      <w:pPr>
        <w:ind w:right="-2" w:firstLine="567"/>
        <w:jc w:val="both"/>
        <w:rPr>
          <w:rFonts w:ascii="Times New Roman" w:hAnsi="Times New Roman"/>
          <w:b/>
          <w:kern w:val="1"/>
          <w:sz w:val="24"/>
          <w:lang w:eastAsia="ar-SA"/>
        </w:rPr>
      </w:pPr>
      <w:r w:rsidRPr="00C561F7">
        <w:rPr>
          <w:rFonts w:ascii="Times New Roman" w:hAnsi="Times New Roman"/>
          <w:b/>
          <w:sz w:val="24"/>
        </w:rPr>
        <w:t>ОАО «</w:t>
      </w:r>
      <w:proofErr w:type="spellStart"/>
      <w:r w:rsidRPr="00C561F7">
        <w:rPr>
          <w:rFonts w:ascii="Times New Roman" w:hAnsi="Times New Roman"/>
          <w:b/>
          <w:sz w:val="24"/>
        </w:rPr>
        <w:t>Славнефть</w:t>
      </w:r>
      <w:proofErr w:type="spellEnd"/>
      <w:r w:rsidRPr="00C561F7">
        <w:rPr>
          <w:rFonts w:ascii="Times New Roman" w:hAnsi="Times New Roman"/>
          <w:b/>
          <w:sz w:val="24"/>
        </w:rPr>
        <w:t>-ЯНОС»</w:t>
      </w:r>
      <w:r w:rsidRPr="00C561F7">
        <w:rPr>
          <w:rFonts w:ascii="Times New Roman" w:hAnsi="Times New Roman"/>
          <w:sz w:val="24"/>
        </w:rPr>
        <w:t xml:space="preserve"> (далее – Общество) приглашает вас сделать предложение (оферту) на </w:t>
      </w:r>
      <w:r w:rsidR="006C4FAC" w:rsidRPr="000F5C87">
        <w:rPr>
          <w:rFonts w:ascii="Times New Roman" w:hAnsi="Times New Roman"/>
          <w:b/>
          <w:sz w:val="24"/>
        </w:rPr>
        <w:t xml:space="preserve">выполнение </w:t>
      </w:r>
      <w:r w:rsidR="00884DF4" w:rsidRPr="00E122CD">
        <w:rPr>
          <w:rFonts w:ascii="Times New Roman" w:hAnsi="Times New Roman"/>
          <w:b/>
          <w:sz w:val="24"/>
        </w:rPr>
        <w:t>проектно</w:t>
      </w:r>
      <w:r w:rsidR="00884DF4" w:rsidRPr="00E122CD">
        <w:rPr>
          <w:rFonts w:ascii="Times New Roman" w:hAnsi="Times New Roman"/>
          <w:b/>
          <w:sz w:val="24"/>
        </w:rPr>
        <w:noBreakHyphen/>
        <w:t xml:space="preserve">изыскательских работ </w:t>
      </w:r>
      <w:r w:rsidR="00884DF4" w:rsidRPr="00E122CD">
        <w:rPr>
          <w:rFonts w:ascii="Times New Roman" w:hAnsi="Times New Roman"/>
          <w:b/>
          <w:bCs/>
          <w:sz w:val="24"/>
        </w:rPr>
        <w:t>и осуществление авторского надзора за выполнением строительно-монтажных работ</w:t>
      </w:r>
      <w:r w:rsidR="00884DF4" w:rsidRPr="00E122CD">
        <w:rPr>
          <w:rFonts w:ascii="Times New Roman" w:hAnsi="Times New Roman"/>
          <w:b/>
          <w:sz w:val="24"/>
        </w:rPr>
        <w:t xml:space="preserve"> в соответствии </w:t>
      </w:r>
      <w:r w:rsidR="00884DF4" w:rsidRPr="00E122CD">
        <w:rPr>
          <w:rFonts w:ascii="Times New Roman" w:hAnsi="Times New Roman"/>
          <w:b/>
          <w:kern w:val="2"/>
          <w:sz w:val="24"/>
          <w:lang w:eastAsia="ar-SA"/>
        </w:rPr>
        <w:t>с Заданиями на проектирование ЗП № 24-7 и ЗП № 24-16</w:t>
      </w:r>
      <w:r w:rsidR="008A095F" w:rsidRPr="000F5C87">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w:t>
      </w:r>
      <w:r w:rsidR="00BF375E">
        <w:rPr>
          <w:rFonts w:ascii="Times New Roman" w:hAnsi="Times New Roman"/>
          <w:sz w:val="24"/>
        </w:rPr>
        <w:t>4</w:t>
      </w:r>
      <w:r w:rsidRPr="00C561F7">
        <w:rPr>
          <w:rFonts w:ascii="Times New Roman" w:hAnsi="Times New Roman"/>
          <w:sz w:val="24"/>
        </w:rPr>
        <w:t>).</w:t>
      </w:r>
    </w:p>
    <w:p w:rsidR="005D280D" w:rsidRPr="00387112" w:rsidRDefault="00387112" w:rsidP="005D280D">
      <w:pPr>
        <w:ind w:firstLine="720"/>
        <w:jc w:val="both"/>
        <w:rPr>
          <w:rFonts w:ascii="Times New Roman" w:hAnsi="Times New Roman"/>
          <w:sz w:val="24"/>
        </w:rPr>
      </w:pPr>
      <w:r w:rsidRPr="00387112">
        <w:rPr>
          <w:rFonts w:ascii="Times New Roman" w:hAnsi="Times New Roman"/>
          <w:sz w:val="24"/>
        </w:rPr>
        <w:t>Условия проекта договора (</w:t>
      </w:r>
      <w:r>
        <w:rPr>
          <w:rFonts w:ascii="Times New Roman" w:hAnsi="Times New Roman"/>
          <w:sz w:val="24"/>
        </w:rPr>
        <w:t>Ф</w:t>
      </w:r>
      <w:r w:rsidRPr="00387112">
        <w:rPr>
          <w:rFonts w:ascii="Times New Roman" w:hAnsi="Times New Roman"/>
          <w:sz w:val="24"/>
        </w:rPr>
        <w:t xml:space="preserve">орма </w:t>
      </w:r>
      <w:r>
        <w:rPr>
          <w:rFonts w:ascii="Times New Roman" w:hAnsi="Times New Roman"/>
          <w:sz w:val="24"/>
        </w:rPr>
        <w:t>№4</w:t>
      </w:r>
      <w:r w:rsidRPr="00387112">
        <w:rPr>
          <w:rFonts w:ascii="Times New Roman" w:hAnsi="Times New Roman"/>
          <w:sz w:val="24"/>
        </w:rPr>
        <w:t>)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sz w:val="24"/>
          <w:szCs w:val="24"/>
        </w:rPr>
        <w:t>Форм</w:t>
      </w:r>
      <w:r w:rsidR="00B826A3">
        <w:rPr>
          <w:rFonts w:ascii="Times New Roman" w:hAnsi="Times New Roman"/>
          <w:sz w:val="24"/>
          <w:szCs w:val="24"/>
        </w:rPr>
        <w:t>а</w:t>
      </w:r>
      <w:r w:rsidR="00586130">
        <w:rPr>
          <w:rFonts w:ascii="Times New Roman" w:hAnsi="Times New Roman"/>
          <w:sz w:val="24"/>
          <w:szCs w:val="24"/>
        </w:rPr>
        <w:t xml:space="preserve"> №1</w:t>
      </w:r>
      <w:r w:rsidRPr="00C561F7">
        <w:rPr>
          <w:rFonts w:ascii="Times New Roman" w:hAnsi="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sz w:val="24"/>
          <w:szCs w:val="24"/>
        </w:rPr>
        <w:t>Форма</w:t>
      </w:r>
      <w:r w:rsidR="00062D43">
        <w:rPr>
          <w:rFonts w:ascii="Times New Roman" w:hAnsi="Times New Roman"/>
          <w:sz w:val="24"/>
          <w:szCs w:val="24"/>
        </w:rPr>
        <w:t xml:space="preserve"> № 1</w:t>
      </w:r>
      <w:r w:rsidRPr="00C561F7">
        <w:rPr>
          <w:rFonts w:ascii="Times New Roman" w:hAnsi="Times New Roman"/>
          <w:sz w:val="24"/>
          <w:szCs w:val="24"/>
        </w:rPr>
        <w:t>), участник закупки не прошел техническую оценку.</w:t>
      </w:r>
    </w:p>
    <w:p w:rsidR="00341B45" w:rsidRPr="00E02C6F" w:rsidRDefault="005C0FC8" w:rsidP="00341B45">
      <w:pPr>
        <w:ind w:firstLine="720"/>
        <w:jc w:val="both"/>
        <w:rPr>
          <w:color w:val="FF0000"/>
        </w:rPr>
      </w:pPr>
      <w:r w:rsidRPr="00412F6F">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r w:rsidRPr="006C4FAC">
        <w:rPr>
          <w:rFonts w:ascii="Times New Roman" w:hAnsi="Times New Roman"/>
          <w:sz w:val="24"/>
        </w:rPr>
        <w:t>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00341B45" w:rsidRPr="006C4FAC">
        <w:t xml:space="preserve"> </w:t>
      </w:r>
      <w:r w:rsidR="00341B45" w:rsidRPr="006C4FAC">
        <w:rPr>
          <w:rFonts w:ascii="Times New Roman" w:hAnsi="Times New Roman"/>
          <w:sz w:val="24"/>
        </w:rPr>
        <w:t>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387112" w:rsidP="00747A66">
      <w:pPr>
        <w:autoSpaceDE w:val="0"/>
        <w:spacing w:before="60"/>
        <w:ind w:firstLine="709"/>
        <w:jc w:val="both"/>
        <w:rPr>
          <w:rFonts w:ascii="Times New Roman" w:hAnsi="Times New Roman"/>
          <w:sz w:val="24"/>
        </w:rPr>
      </w:pPr>
      <w:r w:rsidRPr="00387112">
        <w:rPr>
          <w:rFonts w:ascii="Times New Roman" w:hAnsi="Times New Roman"/>
          <w:sz w:val="24"/>
        </w:rPr>
        <w:t>В случае если на дату принятия решения о признании победителем контрагент имеет со стороны ОАО «</w:t>
      </w:r>
      <w:proofErr w:type="spellStart"/>
      <w:r w:rsidRPr="00387112">
        <w:rPr>
          <w:rFonts w:ascii="Times New Roman" w:hAnsi="Times New Roman"/>
          <w:sz w:val="24"/>
        </w:rPr>
        <w:t>Славнефть</w:t>
      </w:r>
      <w:proofErr w:type="spellEnd"/>
      <w:r w:rsidRPr="00387112">
        <w:rPr>
          <w:rFonts w:ascii="Times New Roman" w:hAnsi="Times New Roman"/>
          <w:sz w:val="24"/>
        </w:rPr>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387112">
        <w:rPr>
          <w:rFonts w:ascii="Times New Roman" w:hAnsi="Times New Roman"/>
          <w:sz w:val="24"/>
        </w:rPr>
        <w:t>Славнефть</w:t>
      </w:r>
      <w:proofErr w:type="spellEnd"/>
      <w:r w:rsidRPr="00387112">
        <w:rPr>
          <w:rFonts w:ascii="Times New Roman" w:hAnsi="Times New Roman"/>
          <w:sz w:val="24"/>
        </w:rPr>
        <w:t>-ЯНОС», Общество оставляет за собой право не признавать данного контрагента победителем тендера</w:t>
      </w:r>
      <w:r w:rsidR="00747A66" w:rsidRPr="00747A66">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29705E">
        <w:rPr>
          <w:rFonts w:ascii="Times New Roman" w:hAnsi="Times New Roman"/>
          <w:b/>
          <w:sz w:val="24"/>
        </w:rPr>
        <w:t>12</w:t>
      </w:r>
      <w:r w:rsidR="007A3D32">
        <w:rPr>
          <w:rFonts w:ascii="Times New Roman" w:hAnsi="Times New Roman"/>
          <w:b/>
          <w:sz w:val="24"/>
        </w:rPr>
        <w:t xml:space="preserve"> </w:t>
      </w:r>
      <w:r w:rsidR="0029705E">
        <w:rPr>
          <w:rFonts w:ascii="Times New Roman" w:hAnsi="Times New Roman"/>
          <w:b/>
          <w:sz w:val="24"/>
        </w:rPr>
        <w:t>сентября</w:t>
      </w:r>
      <w:r w:rsidR="007A3D32">
        <w:rPr>
          <w:rFonts w:ascii="Times New Roman" w:hAnsi="Times New Roman"/>
          <w:b/>
          <w:sz w:val="24"/>
        </w:rPr>
        <w:t xml:space="preserve"> </w:t>
      </w:r>
      <w:r w:rsidR="00230908" w:rsidRPr="00C561F7">
        <w:rPr>
          <w:rFonts w:ascii="Times New Roman" w:hAnsi="Times New Roman"/>
          <w:b/>
          <w:sz w:val="24"/>
        </w:rPr>
        <w:t>201</w:t>
      </w:r>
      <w:r w:rsidR="00387112">
        <w:rPr>
          <w:rFonts w:ascii="Times New Roman" w:hAnsi="Times New Roman"/>
          <w:b/>
          <w:sz w:val="24"/>
        </w:rPr>
        <w:t>8</w:t>
      </w:r>
      <w:r w:rsidR="00230908" w:rsidRPr="00C561F7">
        <w:rPr>
          <w:rFonts w:ascii="Times New Roman" w:hAnsi="Times New Roman"/>
          <w:b/>
          <w:sz w:val="24"/>
        </w:rPr>
        <w:t>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C561F7" w:rsidRDefault="00DE7BED" w:rsidP="004E15DD">
      <w:pPr>
        <w:pStyle w:val="a6"/>
        <w:numPr>
          <w:ilvl w:val="0"/>
          <w:numId w:val="2"/>
        </w:numPr>
        <w:tabs>
          <w:tab w:val="left" w:pos="1418"/>
        </w:tabs>
        <w:spacing w:after="120"/>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w:t>
      </w:r>
      <w:r w:rsidR="00F05EAB">
        <w:rPr>
          <w:rFonts w:ascii="Times New Roman" w:hAnsi="Times New Roman"/>
          <w:sz w:val="24"/>
        </w:rPr>
        <w:t>ое</w:t>
      </w:r>
      <w:r w:rsidRPr="00C561F7">
        <w:rPr>
          <w:rFonts w:ascii="Times New Roman" w:hAnsi="Times New Roman"/>
          <w:sz w:val="24"/>
        </w:rPr>
        <w:t xml:space="preserve"> уполномоченным лицом и заверенн</w:t>
      </w:r>
      <w:r w:rsidR="00F05EAB">
        <w:rPr>
          <w:rFonts w:ascii="Times New Roman" w:hAnsi="Times New Roman"/>
          <w:sz w:val="24"/>
        </w:rPr>
        <w:t xml:space="preserve">ое </w:t>
      </w:r>
      <w:r w:rsidRPr="00C561F7">
        <w:rPr>
          <w:rFonts w:ascii="Times New Roman" w:hAnsi="Times New Roman"/>
          <w:sz w:val="24"/>
        </w:rPr>
        <w:t>печатью участника закупки);</w:t>
      </w:r>
    </w:p>
    <w:p w:rsidR="005D57DA" w:rsidRPr="005E5862" w:rsidRDefault="00F05EAB" w:rsidP="004E15DD">
      <w:pPr>
        <w:pStyle w:val="a6"/>
        <w:numPr>
          <w:ilvl w:val="0"/>
          <w:numId w:val="2"/>
        </w:numPr>
        <w:spacing w:after="120"/>
        <w:jc w:val="both"/>
        <w:rPr>
          <w:rFonts w:ascii="Times New Roman" w:hAnsi="Times New Roman"/>
          <w:sz w:val="24"/>
        </w:rPr>
      </w:pPr>
      <w:r w:rsidRPr="005E5862">
        <w:rPr>
          <w:rFonts w:ascii="Times New Roman" w:hAnsi="Times New Roman"/>
          <w:sz w:val="24"/>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(без стоимости)</w:t>
      </w:r>
      <w:r w:rsidR="005D57DA" w:rsidRPr="005E5862">
        <w:rPr>
          <w:rFonts w:ascii="Times New Roman" w:hAnsi="Times New Roman"/>
          <w:sz w:val="24"/>
        </w:rPr>
        <w:t>;</w:t>
      </w:r>
    </w:p>
    <w:p w:rsidR="00CB7BBC" w:rsidRPr="00E24046" w:rsidRDefault="004045FA" w:rsidP="004E15DD">
      <w:pPr>
        <w:pStyle w:val="a6"/>
        <w:numPr>
          <w:ilvl w:val="0"/>
          <w:numId w:val="2"/>
        </w:numPr>
        <w:spacing w:after="120"/>
        <w:jc w:val="both"/>
        <w:rPr>
          <w:rFonts w:ascii="Times New Roman" w:hAnsi="Times New Roman"/>
          <w:sz w:val="24"/>
        </w:rPr>
      </w:pPr>
      <w:r w:rsidRPr="002A036B">
        <w:rPr>
          <w:rFonts w:ascii="Times New Roman" w:hAnsi="Times New Roman"/>
        </w:rPr>
        <w:t xml:space="preserve">Заверенная копия выписки из реестра членов СРО по форме, утвержденной Приказом </w:t>
      </w:r>
      <w:proofErr w:type="spellStart"/>
      <w:r w:rsidRPr="002A036B">
        <w:rPr>
          <w:rFonts w:ascii="Times New Roman" w:hAnsi="Times New Roman"/>
        </w:rPr>
        <w:t>Ростехнадзора</w:t>
      </w:r>
      <w:proofErr w:type="spellEnd"/>
      <w:r w:rsidRPr="002A036B">
        <w:rPr>
          <w:rFonts w:ascii="Times New Roman" w:hAnsi="Times New Roman"/>
        </w:rPr>
        <w:t xml:space="preserve"> от 16.02.2017 г. №58</w:t>
      </w:r>
      <w:r w:rsidR="00CB7BBC" w:rsidRPr="00E24046">
        <w:rPr>
          <w:rFonts w:ascii="Times New Roman" w:hAnsi="Times New Roman"/>
          <w:sz w:val="24"/>
        </w:rPr>
        <w:t>;</w:t>
      </w:r>
    </w:p>
    <w:p w:rsidR="00F86E8F" w:rsidRPr="00E24046" w:rsidRDefault="00826E5E" w:rsidP="004E15DD">
      <w:pPr>
        <w:pStyle w:val="a6"/>
        <w:numPr>
          <w:ilvl w:val="0"/>
          <w:numId w:val="2"/>
        </w:numPr>
        <w:spacing w:after="120"/>
        <w:jc w:val="both"/>
        <w:rPr>
          <w:rFonts w:ascii="Times New Roman" w:hAnsi="Times New Roman"/>
          <w:sz w:val="24"/>
        </w:rPr>
      </w:pPr>
      <w:r w:rsidRPr="00E24046">
        <w:rPr>
          <w:rFonts w:ascii="Times New Roman" w:hAnsi="Times New Roman"/>
          <w:sz w:val="24"/>
        </w:rPr>
        <w:t>Копия свидетельства СМК ИСО 9001, заверенная подписью уполномоченного лица и печатью участника закупки;</w:t>
      </w:r>
    </w:p>
    <w:p w:rsidR="006C6A84" w:rsidRDefault="00C57D11" w:rsidP="004E15DD">
      <w:pPr>
        <w:pStyle w:val="a6"/>
        <w:numPr>
          <w:ilvl w:val="0"/>
          <w:numId w:val="2"/>
        </w:numPr>
        <w:spacing w:before="0" w:after="120"/>
        <w:ind w:left="1434" w:hanging="357"/>
        <w:contextualSpacing w:val="0"/>
        <w:jc w:val="both"/>
        <w:rPr>
          <w:rFonts w:ascii="Times New Roman" w:hAnsi="Times New Roman"/>
          <w:sz w:val="24"/>
        </w:rPr>
      </w:pPr>
      <w:r w:rsidRPr="00BC1D2B">
        <w:rPr>
          <w:rFonts w:ascii="Times New Roman" w:hAnsi="Times New Roman"/>
          <w:sz w:val="24"/>
        </w:rPr>
        <w:t xml:space="preserve">Справка о заключенных и выполненных аналогичных договорах на выполнение проектных работ за последние </w:t>
      </w:r>
      <w:r w:rsidR="0071448E">
        <w:rPr>
          <w:rFonts w:ascii="Times New Roman" w:hAnsi="Times New Roman"/>
          <w:sz w:val="24"/>
        </w:rPr>
        <w:t>5</w:t>
      </w:r>
      <w:r w:rsidR="00CD4DF9" w:rsidRPr="00BC1D2B">
        <w:rPr>
          <w:rFonts w:ascii="Times New Roman" w:hAnsi="Times New Roman"/>
          <w:sz w:val="24"/>
        </w:rPr>
        <w:t xml:space="preserve"> </w:t>
      </w:r>
      <w:r w:rsidR="0071448E">
        <w:rPr>
          <w:rFonts w:ascii="Times New Roman" w:hAnsi="Times New Roman"/>
          <w:sz w:val="24"/>
        </w:rPr>
        <w:t>лет</w:t>
      </w:r>
      <w:r w:rsidRPr="00BC1D2B">
        <w:rPr>
          <w:rFonts w:ascii="Times New Roman" w:hAnsi="Times New Roman"/>
          <w:sz w:val="24"/>
        </w:rPr>
        <w:t xml:space="preserve"> </w:t>
      </w:r>
      <w:r w:rsidR="00A57A51" w:rsidRPr="00BC1D2B">
        <w:rPr>
          <w:rFonts w:ascii="Times New Roman" w:hAnsi="Times New Roman"/>
          <w:sz w:val="24"/>
        </w:rPr>
        <w:t xml:space="preserve">предшествующие году подачи оферты </w:t>
      </w:r>
      <w:r w:rsidRPr="00BC1D2B">
        <w:rPr>
          <w:rFonts w:ascii="Times New Roman" w:hAnsi="Times New Roman"/>
          <w:sz w:val="24"/>
        </w:rPr>
        <w:t>(Форма №</w:t>
      </w:r>
      <w:r w:rsidR="009E2604" w:rsidRPr="00BC1D2B">
        <w:rPr>
          <w:rFonts w:ascii="Times New Roman" w:hAnsi="Times New Roman"/>
          <w:sz w:val="24"/>
        </w:rPr>
        <w:t>5</w:t>
      </w:r>
      <w:r w:rsidRPr="00BC1D2B">
        <w:rPr>
          <w:rFonts w:ascii="Times New Roman" w:hAnsi="Times New Roman"/>
          <w:sz w:val="24"/>
        </w:rPr>
        <w:t xml:space="preserve"> к настоящему ПДО), </w:t>
      </w:r>
      <w:r w:rsidR="006C6A84" w:rsidRPr="00BC1D2B">
        <w:rPr>
          <w:rFonts w:ascii="Times New Roman" w:hAnsi="Times New Roman"/>
          <w:sz w:val="24"/>
        </w:rPr>
        <w:t>за подписью уполномоченного лица и печатью участника закупки</w:t>
      </w:r>
      <w:r w:rsidR="00BC1D2B" w:rsidRPr="00BC1D2B">
        <w:rPr>
          <w:rFonts w:ascii="Times New Roman" w:hAnsi="Times New Roman"/>
          <w:sz w:val="24"/>
        </w:rPr>
        <w:t>, с обязательным приложением копий договоров, отчетов и актов выполненных работ (без коммерческой части)</w:t>
      </w:r>
      <w:r w:rsidR="006C6A84" w:rsidRPr="00BC1D2B">
        <w:rPr>
          <w:rFonts w:ascii="Times New Roman" w:hAnsi="Times New Roman"/>
          <w:sz w:val="24"/>
        </w:rPr>
        <w:t>;</w:t>
      </w:r>
    </w:p>
    <w:p w:rsidR="004B3267" w:rsidRPr="00DC4D11" w:rsidRDefault="004B3267" w:rsidP="004E15DD">
      <w:pPr>
        <w:pStyle w:val="a6"/>
        <w:numPr>
          <w:ilvl w:val="0"/>
          <w:numId w:val="2"/>
        </w:numPr>
        <w:spacing w:after="120"/>
        <w:jc w:val="both"/>
        <w:rPr>
          <w:rFonts w:ascii="Times New Roman" w:hAnsi="Times New Roman"/>
          <w:sz w:val="24"/>
        </w:rPr>
      </w:pPr>
      <w:r w:rsidRPr="00DC4D11">
        <w:rPr>
          <w:rFonts w:ascii="Times New Roman" w:hAnsi="Times New Roman"/>
          <w:sz w:val="24"/>
        </w:rPr>
        <w:lastRenderedPageBreak/>
        <w:t xml:space="preserve">Справка о среднегодовом обороте участника закупки по выполнению ПИР за последние 3 года, предшествующие году подачи оферты, </w:t>
      </w:r>
      <w:r w:rsidRPr="00DC4D11">
        <w:rPr>
          <w:rFonts w:ascii="Times New Roman" w:hAnsi="Times New Roman"/>
          <w:kern w:val="1"/>
          <w:sz w:val="24"/>
          <w:lang w:eastAsia="ar-SA"/>
        </w:rPr>
        <w:t>за подписью уполномоченного лица и печатью участника закупки;</w:t>
      </w:r>
    </w:p>
    <w:p w:rsidR="007816AE" w:rsidRPr="00DC4D11" w:rsidRDefault="004045FA" w:rsidP="004E15DD">
      <w:pPr>
        <w:pStyle w:val="a6"/>
        <w:numPr>
          <w:ilvl w:val="0"/>
          <w:numId w:val="2"/>
        </w:numPr>
        <w:spacing w:after="120"/>
        <w:jc w:val="both"/>
        <w:rPr>
          <w:rFonts w:ascii="Times New Roman" w:hAnsi="Times New Roman"/>
          <w:sz w:val="24"/>
        </w:rPr>
      </w:pPr>
      <w:r w:rsidRPr="002A036B">
        <w:rPr>
          <w:rFonts w:ascii="Times New Roman" w:hAnsi="Times New Roman"/>
        </w:rPr>
        <w:t>Заверенная копия</w:t>
      </w:r>
      <w:r w:rsidR="008A0668" w:rsidRPr="00DC4D11">
        <w:rPr>
          <w:rFonts w:ascii="Times New Roman" w:hAnsi="Times New Roman"/>
          <w:sz w:val="24"/>
        </w:rPr>
        <w:t xml:space="preserve"> «Отчета о прибылях и убытках» за последние 3 года, предшествующие году подачи оферты, заверенная подписью уполномоченного лица и печатью участника закупки;</w:t>
      </w:r>
    </w:p>
    <w:p w:rsidR="00DC4D11" w:rsidRPr="00DC4D11" w:rsidRDefault="0094189E" w:rsidP="004E15DD">
      <w:pPr>
        <w:pStyle w:val="a6"/>
        <w:numPr>
          <w:ilvl w:val="0"/>
          <w:numId w:val="2"/>
        </w:numPr>
        <w:tabs>
          <w:tab w:val="left" w:pos="1418"/>
        </w:tabs>
        <w:spacing w:before="0" w:after="120"/>
        <w:ind w:left="1434" w:hanging="357"/>
        <w:contextualSpacing w:val="0"/>
        <w:jc w:val="both"/>
        <w:rPr>
          <w:rFonts w:ascii="Times New Roman" w:hAnsi="Times New Roman"/>
          <w:iCs/>
          <w:sz w:val="24"/>
        </w:rPr>
      </w:pPr>
      <w:r w:rsidRPr="00DC4D11">
        <w:rPr>
          <w:rFonts w:ascii="Times New Roman" w:hAnsi="Times New Roman"/>
          <w:bCs/>
          <w:iCs/>
          <w:sz w:val="24"/>
        </w:rPr>
        <w:t xml:space="preserve">Справка о наличии кадровых ресурсов </w:t>
      </w:r>
      <w:r w:rsidR="002419AE" w:rsidRPr="00DC4D11">
        <w:rPr>
          <w:rFonts w:ascii="Times New Roman" w:hAnsi="Times New Roman"/>
          <w:bCs/>
          <w:iCs/>
          <w:sz w:val="24"/>
        </w:rPr>
        <w:t xml:space="preserve">с указанием областей аттестации по промышленной безопасности, занимаемых должностей, а также выполняемых разделов проекта </w:t>
      </w:r>
      <w:r w:rsidRPr="00DC4D11">
        <w:rPr>
          <w:rFonts w:ascii="Times New Roman" w:hAnsi="Times New Roman"/>
          <w:bCs/>
          <w:iCs/>
          <w:sz w:val="24"/>
        </w:rPr>
        <w:t>(Форма №</w:t>
      </w:r>
      <w:r w:rsidR="009E2604" w:rsidRPr="00DC4D11">
        <w:rPr>
          <w:rFonts w:ascii="Times New Roman" w:hAnsi="Times New Roman"/>
          <w:bCs/>
          <w:iCs/>
          <w:sz w:val="24"/>
        </w:rPr>
        <w:t>6</w:t>
      </w:r>
      <w:r w:rsidRPr="00DC4D11">
        <w:rPr>
          <w:rFonts w:ascii="Times New Roman" w:hAnsi="Times New Roman"/>
          <w:bCs/>
          <w:iCs/>
          <w:sz w:val="24"/>
        </w:rPr>
        <w:t xml:space="preserve"> к настоящему ПДО)</w:t>
      </w:r>
      <w:r w:rsidR="00514D21" w:rsidRPr="00DC4D11">
        <w:rPr>
          <w:rFonts w:ascii="Times New Roman" w:hAnsi="Times New Roman"/>
          <w:bCs/>
          <w:iCs/>
          <w:sz w:val="24"/>
        </w:rPr>
        <w:t>,</w:t>
      </w:r>
      <w:r w:rsidR="003811EC" w:rsidRPr="00DC4D11">
        <w:rPr>
          <w:rFonts w:ascii="Times New Roman" w:hAnsi="Times New Roman"/>
          <w:bCs/>
          <w:iCs/>
          <w:sz w:val="24"/>
        </w:rPr>
        <w:t xml:space="preserve"> заверенная отделом кадров организации</w:t>
      </w:r>
      <w:r w:rsidR="00DC4D11" w:rsidRPr="00DC4D11">
        <w:rPr>
          <w:rFonts w:ascii="Times New Roman" w:hAnsi="Times New Roman"/>
          <w:bCs/>
          <w:iCs/>
          <w:sz w:val="24"/>
        </w:rPr>
        <w:t>:</w:t>
      </w:r>
    </w:p>
    <w:p w:rsidR="002900EF" w:rsidRPr="005E5862" w:rsidRDefault="002900EF" w:rsidP="004E15DD">
      <w:pPr>
        <w:pStyle w:val="a6"/>
        <w:numPr>
          <w:ilvl w:val="0"/>
          <w:numId w:val="2"/>
        </w:numPr>
        <w:spacing w:after="120"/>
        <w:jc w:val="both"/>
        <w:rPr>
          <w:rFonts w:ascii="Times New Roman" w:hAnsi="Times New Roman"/>
          <w:iCs/>
          <w:sz w:val="24"/>
        </w:rPr>
      </w:pPr>
      <w:r w:rsidRPr="005E5862">
        <w:rPr>
          <w:rFonts w:ascii="Times New Roman" w:hAnsi="Times New Roman"/>
          <w:iCs/>
          <w:sz w:val="24"/>
        </w:rPr>
        <w:t xml:space="preserve">Справка о выполненных ГИП (менеджером проектов) </w:t>
      </w:r>
      <w:r w:rsidR="00313919" w:rsidRPr="005E5862">
        <w:rPr>
          <w:rFonts w:ascii="Times New Roman" w:hAnsi="Times New Roman"/>
          <w:iCs/>
          <w:sz w:val="24"/>
        </w:rPr>
        <w:t xml:space="preserve">аналогичных </w:t>
      </w:r>
      <w:r w:rsidRPr="005E5862">
        <w:rPr>
          <w:rFonts w:ascii="Times New Roman" w:hAnsi="Times New Roman"/>
          <w:iCs/>
          <w:sz w:val="24"/>
        </w:rPr>
        <w:t xml:space="preserve">договорах за последние </w:t>
      </w:r>
      <w:r w:rsidR="00313919" w:rsidRPr="005E5862">
        <w:rPr>
          <w:rFonts w:ascii="Times New Roman" w:hAnsi="Times New Roman"/>
          <w:iCs/>
          <w:sz w:val="24"/>
        </w:rPr>
        <w:t>3 года</w:t>
      </w:r>
      <w:r w:rsidRPr="005E5862">
        <w:rPr>
          <w:rFonts w:ascii="Times New Roman" w:hAnsi="Times New Roman"/>
          <w:iCs/>
          <w:sz w:val="24"/>
        </w:rPr>
        <w:t xml:space="preserve"> (по форме №</w:t>
      </w:r>
      <w:r w:rsidR="009E2604" w:rsidRPr="005E5862">
        <w:rPr>
          <w:rFonts w:ascii="Times New Roman" w:hAnsi="Times New Roman"/>
          <w:iCs/>
          <w:sz w:val="24"/>
        </w:rPr>
        <w:t>7</w:t>
      </w:r>
      <w:r w:rsidRPr="005E5862">
        <w:rPr>
          <w:rFonts w:ascii="Times New Roman" w:hAnsi="Times New Roman"/>
          <w:iCs/>
          <w:sz w:val="24"/>
        </w:rPr>
        <w:t xml:space="preserve"> к настоящему ПДО), за подписью уполномоченного лица и печатью участника закупки;</w:t>
      </w:r>
    </w:p>
    <w:p w:rsidR="008E32E8" w:rsidRDefault="008E32E8" w:rsidP="004E15DD">
      <w:pPr>
        <w:pStyle w:val="a6"/>
        <w:numPr>
          <w:ilvl w:val="0"/>
          <w:numId w:val="2"/>
        </w:numPr>
        <w:tabs>
          <w:tab w:val="left" w:pos="1418"/>
        </w:tabs>
        <w:spacing w:before="0" w:after="120"/>
        <w:ind w:left="1417" w:hanging="340"/>
        <w:contextualSpacing w:val="0"/>
        <w:jc w:val="both"/>
        <w:rPr>
          <w:rFonts w:ascii="Times New Roman" w:hAnsi="Times New Roman"/>
          <w:sz w:val="24"/>
        </w:rPr>
      </w:pPr>
      <w:r w:rsidRPr="008E32E8">
        <w:rPr>
          <w:rFonts w:ascii="Times New Roman" w:hAnsi="Times New Roman"/>
          <w:sz w:val="24"/>
        </w:rPr>
        <w:t>Перечень аффилированных организаций (</w:t>
      </w:r>
      <w:r w:rsidR="0037183C">
        <w:rPr>
          <w:rFonts w:ascii="Times New Roman" w:hAnsi="Times New Roman"/>
          <w:sz w:val="24"/>
        </w:rPr>
        <w:t>Форма</w:t>
      </w:r>
      <w:r w:rsidRPr="008E32E8">
        <w:rPr>
          <w:rFonts w:ascii="Times New Roman" w:hAnsi="Times New Roman"/>
          <w:sz w:val="24"/>
        </w:rPr>
        <w:t xml:space="preserve"> №</w:t>
      </w:r>
      <w:r w:rsidR="009E2604">
        <w:rPr>
          <w:rFonts w:ascii="Times New Roman" w:hAnsi="Times New Roman"/>
          <w:sz w:val="24"/>
        </w:rPr>
        <w:t>8</w:t>
      </w:r>
      <w:r w:rsidRPr="008E32E8">
        <w:rPr>
          <w:rFonts w:ascii="Times New Roman" w:hAnsi="Times New Roman"/>
          <w:sz w:val="24"/>
        </w:rPr>
        <w:t xml:space="preserve"> к настоящему ПДО)</w:t>
      </w:r>
      <w:r>
        <w:rPr>
          <w:rFonts w:ascii="Times New Roman" w:hAnsi="Times New Roman"/>
          <w:sz w:val="24"/>
        </w:rPr>
        <w:t>;</w:t>
      </w:r>
    </w:p>
    <w:p w:rsidR="00DE7BED" w:rsidRDefault="00DE7BED" w:rsidP="004E15DD">
      <w:pPr>
        <w:pStyle w:val="a6"/>
        <w:numPr>
          <w:ilvl w:val="0"/>
          <w:numId w:val="2"/>
        </w:numPr>
        <w:tabs>
          <w:tab w:val="left" w:pos="1418"/>
        </w:tabs>
        <w:spacing w:before="0" w:after="120"/>
        <w:ind w:left="1417" w:hanging="340"/>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 xml:space="preserve">менее </w:t>
      </w:r>
      <w:r w:rsidR="004045FA">
        <w:rPr>
          <w:rFonts w:ascii="Times New Roman" w:hAnsi="Times New Roman"/>
          <w:sz w:val="24"/>
        </w:rPr>
        <w:t>3</w:t>
      </w:r>
      <w:r w:rsidR="0088678C" w:rsidRPr="008E32E8">
        <w:rPr>
          <w:rFonts w:ascii="Times New Roman" w:hAnsi="Times New Roman"/>
          <w:sz w:val="24"/>
        </w:rPr>
        <w:t xml:space="preserve"> (</w:t>
      </w:r>
      <w:r w:rsidR="004045FA">
        <w:rPr>
          <w:rFonts w:ascii="Times New Roman" w:hAnsi="Times New Roman"/>
          <w:sz w:val="24"/>
        </w:rPr>
        <w:t>трёх</w:t>
      </w:r>
      <w:r w:rsidRPr="008E32E8">
        <w:rPr>
          <w:rFonts w:ascii="Times New Roman" w:hAnsi="Times New Roman"/>
          <w:sz w:val="24"/>
        </w:rPr>
        <w:t>) месяцев после даты окончания приема оферт;</w:t>
      </w:r>
    </w:p>
    <w:p w:rsidR="00341B45" w:rsidRPr="00CF1D11" w:rsidRDefault="00341B45" w:rsidP="004E15DD">
      <w:pPr>
        <w:pStyle w:val="a6"/>
        <w:numPr>
          <w:ilvl w:val="0"/>
          <w:numId w:val="2"/>
        </w:numPr>
        <w:tabs>
          <w:tab w:val="left" w:pos="1418"/>
        </w:tabs>
        <w:spacing w:before="0" w:after="120"/>
        <w:ind w:left="1417" w:hanging="340"/>
        <w:contextualSpacing w:val="0"/>
        <w:jc w:val="both"/>
        <w:rPr>
          <w:rFonts w:ascii="Times New Roman" w:hAnsi="Times New Roman"/>
          <w:sz w:val="24"/>
        </w:rPr>
      </w:pPr>
      <w:r w:rsidRPr="00CF1D11">
        <w:rPr>
          <w:rFonts w:ascii="Times New Roman" w:hAnsi="Times New Roman"/>
          <w:sz w:val="24"/>
        </w:rPr>
        <w:t xml:space="preserve">Письмо (Форма </w:t>
      </w:r>
      <w:r w:rsidR="00CA3886" w:rsidRPr="00CF1D11">
        <w:rPr>
          <w:rFonts w:ascii="Times New Roman" w:hAnsi="Times New Roman"/>
          <w:sz w:val="24"/>
        </w:rPr>
        <w:t>№</w:t>
      </w:r>
      <w:r w:rsidR="00CF1D11">
        <w:rPr>
          <w:rFonts w:ascii="Times New Roman" w:hAnsi="Times New Roman"/>
          <w:sz w:val="24"/>
        </w:rPr>
        <w:t>10</w:t>
      </w:r>
      <w:r w:rsidR="00DC4D11" w:rsidRPr="00CF1D11">
        <w:rPr>
          <w:rFonts w:ascii="Times New Roman" w:hAnsi="Times New Roman"/>
          <w:sz w:val="24"/>
        </w:rPr>
        <w:t xml:space="preserve"> к настоящему ПДО</w:t>
      </w:r>
      <w:r w:rsidRPr="00CF1D11">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w:t>
      </w:r>
      <w:proofErr w:type="spellStart"/>
      <w:r w:rsidRPr="00CF1D11">
        <w:rPr>
          <w:rFonts w:ascii="Times New Roman" w:hAnsi="Times New Roman"/>
          <w:sz w:val="24"/>
        </w:rPr>
        <w:t>Славнефть</w:t>
      </w:r>
      <w:proofErr w:type="spellEnd"/>
      <w:r w:rsidRPr="00CF1D11">
        <w:rPr>
          <w:rFonts w:ascii="Times New Roman" w:hAnsi="Times New Roman"/>
          <w:sz w:val="24"/>
        </w:rPr>
        <w:t>-ЯНОС»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w:t>
      </w:r>
      <w:proofErr w:type="spellStart"/>
      <w:r w:rsidRPr="00CF1D11">
        <w:rPr>
          <w:rFonts w:ascii="Times New Roman" w:hAnsi="Times New Roman"/>
          <w:sz w:val="24"/>
        </w:rPr>
        <w:t>Славнефть</w:t>
      </w:r>
      <w:proofErr w:type="spellEnd"/>
      <w:r w:rsidRPr="00CF1D11">
        <w:rPr>
          <w:rFonts w:ascii="Times New Roman" w:hAnsi="Times New Roman"/>
          <w:sz w:val="24"/>
        </w:rPr>
        <w:t>-ЯНОС», или в них вносились изменения).</w:t>
      </w:r>
    </w:p>
    <w:p w:rsidR="00DE7BED" w:rsidRPr="00C561F7" w:rsidRDefault="00DE7BED" w:rsidP="004E15DD">
      <w:pPr>
        <w:pStyle w:val="a6"/>
        <w:numPr>
          <w:ilvl w:val="0"/>
          <w:numId w:val="2"/>
        </w:numPr>
        <w:tabs>
          <w:tab w:val="left" w:pos="1418"/>
        </w:tabs>
        <w:spacing w:before="0" w:after="120"/>
        <w:ind w:left="1417" w:hanging="340"/>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A133A0" w:rsidRDefault="00DE7BED" w:rsidP="004E15DD">
      <w:pPr>
        <w:pStyle w:val="a6"/>
        <w:numPr>
          <w:ilvl w:val="0"/>
          <w:numId w:val="2"/>
        </w:numPr>
        <w:tabs>
          <w:tab w:val="left" w:pos="1418"/>
        </w:tabs>
        <w:spacing w:after="120"/>
        <w:ind w:left="1418" w:hanging="341"/>
        <w:contextualSpacing w:val="0"/>
        <w:jc w:val="both"/>
        <w:rPr>
          <w:rFonts w:ascii="Times New Roman" w:hAnsi="Times New Roman"/>
          <w:sz w:val="24"/>
        </w:rPr>
      </w:pPr>
      <w:r w:rsidRPr="00A133A0">
        <w:rPr>
          <w:rFonts w:ascii="Times New Roman" w:hAnsi="Times New Roman"/>
          <w:sz w:val="24"/>
        </w:rPr>
        <w:t>Предложение о заключении договора с указанием цен, стоимости (</w:t>
      </w:r>
      <w:r w:rsidR="0037183C" w:rsidRPr="00A133A0">
        <w:rPr>
          <w:rFonts w:ascii="Times New Roman" w:hAnsi="Times New Roman"/>
          <w:sz w:val="24"/>
        </w:rPr>
        <w:t>Форма</w:t>
      </w:r>
      <w:r w:rsidR="00FA2773" w:rsidRPr="00A133A0">
        <w:rPr>
          <w:rFonts w:ascii="Times New Roman" w:hAnsi="Times New Roman"/>
          <w:sz w:val="24"/>
        </w:rPr>
        <w:t xml:space="preserve"> №</w:t>
      </w:r>
      <w:r w:rsidR="00BF375E" w:rsidRPr="00A133A0">
        <w:rPr>
          <w:rFonts w:ascii="Times New Roman" w:hAnsi="Times New Roman"/>
          <w:sz w:val="24"/>
        </w:rPr>
        <w:t>3</w:t>
      </w:r>
      <w:r w:rsidR="00FA2773" w:rsidRPr="00A133A0">
        <w:rPr>
          <w:rFonts w:ascii="Times New Roman" w:hAnsi="Times New Roman"/>
          <w:sz w:val="24"/>
        </w:rPr>
        <w:t xml:space="preserve"> к настоящему ПДО)</w:t>
      </w:r>
      <w:r w:rsidRPr="00A133A0">
        <w:rPr>
          <w:rFonts w:ascii="Times New Roman" w:hAnsi="Times New Roman"/>
          <w:sz w:val="24"/>
        </w:rPr>
        <w:t>, подписанн</w:t>
      </w:r>
      <w:r w:rsidR="00FA2773" w:rsidRPr="00A133A0">
        <w:rPr>
          <w:rFonts w:ascii="Times New Roman" w:hAnsi="Times New Roman"/>
          <w:sz w:val="24"/>
        </w:rPr>
        <w:t>ое</w:t>
      </w:r>
      <w:r w:rsidRPr="00A133A0">
        <w:rPr>
          <w:rFonts w:ascii="Times New Roman" w:hAnsi="Times New Roman"/>
          <w:sz w:val="24"/>
        </w:rPr>
        <w:t xml:space="preserve"> уполномоченным лицом и заверенная печатью участника закупки);</w:t>
      </w:r>
    </w:p>
    <w:p w:rsidR="00DE7BED" w:rsidRPr="00A133A0" w:rsidRDefault="008C6979" w:rsidP="004E15DD">
      <w:pPr>
        <w:pStyle w:val="a6"/>
        <w:numPr>
          <w:ilvl w:val="0"/>
          <w:numId w:val="2"/>
        </w:numPr>
        <w:spacing w:before="0" w:after="120"/>
        <w:ind w:left="1417" w:hanging="340"/>
        <w:contextualSpacing w:val="0"/>
        <w:jc w:val="both"/>
        <w:rPr>
          <w:rFonts w:ascii="Times New Roman" w:hAnsi="Times New Roman"/>
          <w:sz w:val="24"/>
        </w:rPr>
      </w:pPr>
      <w:r w:rsidRPr="00A133A0">
        <w:rPr>
          <w:rFonts w:ascii="Times New Roman" w:hAnsi="Times New Roman"/>
          <w:sz w:val="24"/>
        </w:rPr>
        <w:t>Подписанный договор подряда (</w:t>
      </w:r>
      <w:r w:rsidR="0037183C" w:rsidRPr="00A133A0">
        <w:rPr>
          <w:rFonts w:ascii="Times New Roman" w:hAnsi="Times New Roman"/>
          <w:sz w:val="24"/>
        </w:rPr>
        <w:t>Форма</w:t>
      </w:r>
      <w:r w:rsidRPr="00A133A0">
        <w:rPr>
          <w:rFonts w:ascii="Times New Roman" w:hAnsi="Times New Roman"/>
          <w:sz w:val="24"/>
        </w:rPr>
        <w:t xml:space="preserve"> №</w:t>
      </w:r>
      <w:r w:rsidR="00BF375E" w:rsidRPr="00A133A0">
        <w:rPr>
          <w:rFonts w:ascii="Times New Roman" w:hAnsi="Times New Roman"/>
          <w:sz w:val="24"/>
        </w:rPr>
        <w:t>4</w:t>
      </w:r>
      <w:r w:rsidRPr="00A133A0">
        <w:rPr>
          <w:rFonts w:ascii="Times New Roman" w:hAnsi="Times New Roman"/>
          <w:sz w:val="24"/>
        </w:rPr>
        <w:t xml:space="preserve"> к настоящему ПДО)</w:t>
      </w:r>
      <w:r w:rsidR="0087067B" w:rsidRPr="00A133A0">
        <w:rPr>
          <w:rFonts w:ascii="Times New Roman" w:hAnsi="Times New Roman"/>
          <w:sz w:val="24"/>
        </w:rPr>
        <w:t xml:space="preserve"> с Приложениями к н</w:t>
      </w:r>
      <w:r w:rsidR="006E54D0" w:rsidRPr="00A133A0">
        <w:rPr>
          <w:rFonts w:ascii="Times New Roman" w:hAnsi="Times New Roman"/>
          <w:sz w:val="24"/>
        </w:rPr>
        <w:t>е</w:t>
      </w:r>
      <w:r w:rsidR="0087067B" w:rsidRPr="00A133A0">
        <w:rPr>
          <w:rFonts w:ascii="Times New Roman" w:hAnsi="Times New Roman"/>
          <w:sz w:val="24"/>
        </w:rPr>
        <w:t>м</w:t>
      </w:r>
      <w:r w:rsidRPr="00A133A0">
        <w:rPr>
          <w:rFonts w:ascii="Times New Roman" w:hAnsi="Times New Roman"/>
          <w:sz w:val="24"/>
        </w:rPr>
        <w:t>у</w:t>
      </w:r>
      <w:r w:rsidR="0087067B" w:rsidRPr="00A133A0">
        <w:rPr>
          <w:rFonts w:ascii="Times New Roman" w:hAnsi="Times New Roman"/>
          <w:sz w:val="24"/>
        </w:rPr>
        <w:t>, подписанные и скрепленные печатью организации в редакции Заказчика, в 2-х экземплярах;</w:t>
      </w:r>
    </w:p>
    <w:p w:rsidR="005D2775" w:rsidRPr="00A133A0" w:rsidRDefault="00EC239D" w:rsidP="004E15DD">
      <w:pPr>
        <w:pStyle w:val="a6"/>
        <w:numPr>
          <w:ilvl w:val="0"/>
          <w:numId w:val="2"/>
        </w:numPr>
        <w:spacing w:after="120"/>
        <w:jc w:val="both"/>
        <w:rPr>
          <w:rFonts w:ascii="Times New Roman" w:hAnsi="Times New Roman"/>
          <w:sz w:val="24"/>
        </w:rPr>
      </w:pPr>
      <w:r w:rsidRPr="00A133A0">
        <w:rPr>
          <w:rFonts w:ascii="Times New Roman" w:hAnsi="Times New Roman"/>
          <w:sz w:val="24"/>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w:t>
      </w:r>
      <w:r w:rsidR="005D2775" w:rsidRPr="00A133A0">
        <w:rPr>
          <w:rFonts w:ascii="Times New Roman" w:hAnsi="Times New Roman"/>
          <w:sz w:val="24"/>
        </w:rPr>
        <w:t>;</w:t>
      </w:r>
    </w:p>
    <w:p w:rsidR="00341B45" w:rsidRPr="00CF1D11" w:rsidRDefault="00CF1D11" w:rsidP="004E15DD">
      <w:pPr>
        <w:pStyle w:val="a6"/>
        <w:numPr>
          <w:ilvl w:val="0"/>
          <w:numId w:val="2"/>
        </w:numPr>
        <w:spacing w:before="0" w:after="120"/>
        <w:jc w:val="both"/>
        <w:rPr>
          <w:rFonts w:ascii="Times New Roman" w:hAnsi="Times New Roman"/>
          <w:sz w:val="24"/>
        </w:rPr>
      </w:pPr>
      <w:r w:rsidRPr="00CF1D11">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w:t>
      </w:r>
      <w:r w:rsidR="00FC5E64">
        <w:rPr>
          <w:rFonts w:ascii="Times New Roman" w:hAnsi="Times New Roman"/>
          <w:sz w:val="24"/>
        </w:rPr>
        <w:t>та (по одному из двух вариантов</w:t>
      </w:r>
      <w:r w:rsidRPr="00CF1D11">
        <w:rPr>
          <w:rFonts w:ascii="Times New Roman" w:hAnsi="Times New Roman"/>
          <w:sz w:val="24"/>
        </w:rPr>
        <w:t xml:space="preserve"> Формы №</w:t>
      </w:r>
      <w:r>
        <w:rPr>
          <w:rFonts w:ascii="Times New Roman" w:hAnsi="Times New Roman"/>
          <w:sz w:val="24"/>
        </w:rPr>
        <w:t>9</w:t>
      </w:r>
      <w:r w:rsidRPr="00CF1D11">
        <w:rPr>
          <w:rFonts w:ascii="Times New Roman" w:hAnsi="Times New Roman"/>
          <w:sz w:val="24"/>
        </w:rPr>
        <w:t>), подписанное уполномоченным лицом и заверенная печатью участника закупки)</w:t>
      </w:r>
      <w:r w:rsidR="00341B45" w:rsidRPr="00CF1D11">
        <w:rPr>
          <w:rFonts w:ascii="Times New Roman" w:hAnsi="Times New Roman"/>
          <w:sz w:val="24"/>
        </w:rPr>
        <w:t>.</w:t>
      </w:r>
    </w:p>
    <w:p w:rsidR="00DE7BED" w:rsidRPr="00C561F7" w:rsidRDefault="00DE7BED" w:rsidP="004E15DD">
      <w:pPr>
        <w:pStyle w:val="a6"/>
        <w:numPr>
          <w:ilvl w:val="0"/>
          <w:numId w:val="2"/>
        </w:numPr>
        <w:tabs>
          <w:tab w:val="left" w:pos="1418"/>
        </w:tabs>
        <w:spacing w:before="0"/>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w:t>
      </w:r>
      <w:r w:rsidRPr="00A133A0">
        <w:rPr>
          <w:rFonts w:ascii="Times New Roman" w:hAnsi="Times New Roman"/>
          <w:sz w:val="24"/>
        </w:rPr>
        <w:t xml:space="preserve">Предложение на ПДО </w:t>
      </w:r>
      <w:r w:rsidR="003523B8" w:rsidRPr="00A133A0">
        <w:rPr>
          <w:rFonts w:ascii="Times New Roman" w:hAnsi="Times New Roman"/>
          <w:sz w:val="24"/>
        </w:rPr>
        <w:t>№</w:t>
      </w:r>
      <w:r w:rsidR="00655F20">
        <w:rPr>
          <w:rFonts w:ascii="Times New Roman" w:hAnsi="Times New Roman"/>
          <w:sz w:val="24"/>
        </w:rPr>
        <w:t>319-КС</w:t>
      </w:r>
      <w:r w:rsidR="003523B8" w:rsidRPr="00A133A0">
        <w:rPr>
          <w:rFonts w:ascii="Times New Roman" w:hAnsi="Times New Roman"/>
          <w:sz w:val="24"/>
        </w:rPr>
        <w:t>-201</w:t>
      </w:r>
      <w:r w:rsidR="00387112">
        <w:rPr>
          <w:rFonts w:ascii="Times New Roman" w:hAnsi="Times New Roman"/>
          <w:sz w:val="24"/>
        </w:rPr>
        <w:t>8</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FC5E64" w:rsidRPr="00FC5E64">
        <w:rPr>
          <w:rFonts w:ascii="Times New Roman" w:hAnsi="Times New Roman"/>
          <w:sz w:val="24"/>
        </w:rPr>
        <w:t>18.07.2018 г.</w:t>
      </w:r>
      <w:r w:rsidRPr="00FC5E64">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w:t>
      </w:r>
      <w:r w:rsidR="00FC5E64">
        <w:rPr>
          <w:rFonts w:ascii="Times New Roman" w:hAnsi="Times New Roman"/>
          <w:sz w:val="24"/>
        </w:rPr>
        <w:t>:</w:t>
      </w:r>
      <w:r w:rsidRPr="00C561F7">
        <w:rPr>
          <w:rFonts w:ascii="Times New Roman" w:hAnsi="Times New Roman"/>
          <w:sz w:val="24"/>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w:t>
      </w:r>
      <w:r w:rsidR="00FC5E64">
        <w:rPr>
          <w:rFonts w:ascii="Times New Roman" w:hAnsi="Times New Roman"/>
          <w:sz w:val="24"/>
        </w:rPr>
        <w:t>:</w:t>
      </w:r>
      <w:r w:rsidRPr="00C561F7">
        <w:rPr>
          <w:rFonts w:ascii="Times New Roman" w:hAnsi="Times New Roman"/>
          <w:sz w:val="24"/>
        </w:rPr>
        <w:t xml:space="preserve">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w:t>
      </w:r>
      <w:r w:rsidR="00FC5E64">
        <w:rPr>
          <w:rFonts w:ascii="Times New Roman" w:hAnsi="Times New Roman"/>
          <w:sz w:val="24"/>
        </w:rPr>
        <w:t>:</w:t>
      </w:r>
      <w:r w:rsidRPr="00C561F7">
        <w:rPr>
          <w:rFonts w:ascii="Times New Roman" w:hAnsi="Times New Roman"/>
          <w:sz w:val="24"/>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w:t>
      </w:r>
      <w:r w:rsidR="00FC5E64">
        <w:rPr>
          <w:rFonts w:ascii="Times New Roman" w:hAnsi="Times New Roman"/>
          <w:sz w:val="24"/>
        </w:rPr>
        <w:t>:</w:t>
      </w:r>
      <w:r w:rsidRPr="00C561F7">
        <w:rPr>
          <w:rFonts w:ascii="Times New Roman" w:hAnsi="Times New Roman"/>
          <w:sz w:val="24"/>
        </w:rPr>
        <w:t xml:space="preserve">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FC5E64">
        <w:rPr>
          <w:rFonts w:ascii="Times New Roman" w:hAnsi="Times New Roman"/>
          <w:b/>
          <w:sz w:val="24"/>
        </w:rPr>
        <w:t>18</w:t>
      </w:r>
      <w:r w:rsidRPr="00C561F7">
        <w:rPr>
          <w:rFonts w:ascii="Times New Roman" w:hAnsi="Times New Roman"/>
          <w:b/>
          <w:sz w:val="24"/>
        </w:rPr>
        <w:t xml:space="preserve">» </w:t>
      </w:r>
      <w:r w:rsidR="00FC5E64">
        <w:rPr>
          <w:rFonts w:ascii="Times New Roman" w:hAnsi="Times New Roman"/>
          <w:b/>
          <w:sz w:val="24"/>
        </w:rPr>
        <w:t>июля</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FC5E64">
        <w:rPr>
          <w:rFonts w:ascii="Times New Roman" w:hAnsi="Times New Roman"/>
          <w:b/>
          <w:sz w:val="24"/>
        </w:rPr>
        <w:t>16</w:t>
      </w:r>
      <w:r w:rsidRPr="00C561F7">
        <w:rPr>
          <w:rFonts w:ascii="Times New Roman" w:hAnsi="Times New Roman"/>
          <w:b/>
          <w:sz w:val="24"/>
        </w:rPr>
        <w:t>:</w:t>
      </w:r>
      <w:r w:rsidR="00FC5E64">
        <w:rPr>
          <w:rFonts w:ascii="Times New Roman" w:hAnsi="Times New Roman"/>
          <w:b/>
          <w:sz w:val="24"/>
        </w:rPr>
        <w:t>00</w:t>
      </w:r>
      <w:r w:rsidRPr="00C561F7">
        <w:rPr>
          <w:rFonts w:ascii="Times New Roman" w:hAnsi="Times New Roman"/>
          <w:b/>
          <w:sz w:val="24"/>
        </w:rPr>
        <w:t xml:space="preserve"> «</w:t>
      </w:r>
      <w:r w:rsidR="00FC5E64">
        <w:rPr>
          <w:rFonts w:ascii="Times New Roman" w:hAnsi="Times New Roman"/>
          <w:b/>
          <w:sz w:val="24"/>
        </w:rPr>
        <w:t>01</w:t>
      </w:r>
      <w:r w:rsidRPr="00C561F7">
        <w:rPr>
          <w:rFonts w:ascii="Times New Roman" w:hAnsi="Times New Roman"/>
          <w:b/>
          <w:sz w:val="24"/>
        </w:rPr>
        <w:t xml:space="preserve">» </w:t>
      </w:r>
      <w:r w:rsidR="00FC5E64">
        <w:rPr>
          <w:rFonts w:ascii="Times New Roman" w:hAnsi="Times New Roman"/>
          <w:b/>
          <w:sz w:val="24"/>
        </w:rPr>
        <w:t>августа 2018</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761909">
        <w:rPr>
          <w:rFonts w:ascii="Times New Roman" w:hAnsi="Times New Roman"/>
          <w:b/>
          <w:sz w:val="24"/>
        </w:rPr>
        <w:t>12</w:t>
      </w:r>
      <w:r w:rsidRPr="00C561F7">
        <w:rPr>
          <w:rFonts w:ascii="Times New Roman" w:hAnsi="Times New Roman"/>
          <w:b/>
          <w:sz w:val="24"/>
        </w:rPr>
        <w:t xml:space="preserve">» </w:t>
      </w:r>
      <w:r w:rsidR="00761909">
        <w:rPr>
          <w:rFonts w:ascii="Times New Roman" w:hAnsi="Times New Roman"/>
          <w:b/>
          <w:sz w:val="24"/>
        </w:rPr>
        <w:t>сентября</w:t>
      </w:r>
      <w:bookmarkStart w:id="0" w:name="_GoBack"/>
      <w:bookmarkEnd w:id="0"/>
      <w:r w:rsidRPr="00C561F7">
        <w:rPr>
          <w:rFonts w:ascii="Times New Roman" w:hAnsi="Times New Roman"/>
          <w:b/>
          <w:sz w:val="24"/>
        </w:rPr>
        <w:t xml:space="preserve"> </w:t>
      </w:r>
      <w:r w:rsidR="00AC7007">
        <w:rPr>
          <w:rFonts w:ascii="Times New Roman" w:hAnsi="Times New Roman"/>
          <w:b/>
          <w:sz w:val="24"/>
        </w:rPr>
        <w:t>201</w:t>
      </w:r>
      <w:r w:rsidR="00387112">
        <w:rPr>
          <w:rFonts w:ascii="Times New Roman" w:hAnsi="Times New Roman"/>
          <w:b/>
          <w:sz w:val="24"/>
        </w:rPr>
        <w:t>8</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FC5E64">
        <w:rPr>
          <w:rFonts w:ascii="Times New Roman" w:hAnsi="Times New Roman"/>
          <w:sz w:val="24"/>
        </w:rPr>
        <w:t>25</w:t>
      </w:r>
      <w:r w:rsidRPr="00C561F7">
        <w:rPr>
          <w:rFonts w:ascii="Times New Roman" w:hAnsi="Times New Roman"/>
          <w:sz w:val="24"/>
        </w:rPr>
        <w:t xml:space="preserve">» </w:t>
      </w:r>
      <w:r w:rsidR="00FC5E64">
        <w:rPr>
          <w:rFonts w:ascii="Times New Roman" w:hAnsi="Times New Roman"/>
          <w:sz w:val="24"/>
        </w:rPr>
        <w:t>июля 2018</w:t>
      </w:r>
      <w:r w:rsidRPr="00C561F7">
        <w:rPr>
          <w:rFonts w:ascii="Times New Roman" w:hAnsi="Times New Roman"/>
          <w:sz w:val="24"/>
        </w:rPr>
        <w:t xml:space="preserve"> года. Ответ с разъяснениями вместе с </w:t>
      </w:r>
      <w:r w:rsidRPr="00C561F7">
        <w:rPr>
          <w:rFonts w:ascii="Times New Roman" w:hAnsi="Times New Roman"/>
          <w:sz w:val="24"/>
        </w:rPr>
        <w:lastRenderedPageBreak/>
        <w:t>указанием сути поступившего запроса одновременно будет доведен до сведения всех получателей настоящего предложения</w:t>
      </w:r>
      <w:r w:rsidR="00A96E11">
        <w:rPr>
          <w:rFonts w:ascii="Times New Roman" w:hAnsi="Times New Roman"/>
          <w:sz w:val="24"/>
        </w:rPr>
        <w:t xml:space="preserve"> </w:t>
      </w:r>
      <w:r w:rsidRPr="00C561F7">
        <w:rPr>
          <w:rFonts w:ascii="Times New Roman" w:hAnsi="Times New Roman"/>
          <w:sz w:val="24"/>
        </w:rPr>
        <w:t>без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По </w:t>
      </w:r>
      <w:r w:rsidR="00387112">
        <w:rPr>
          <w:rFonts w:ascii="Times New Roman" w:hAnsi="Times New Roman"/>
          <w:sz w:val="24"/>
        </w:rPr>
        <w:t xml:space="preserve">всем </w:t>
      </w:r>
      <w:r w:rsidRPr="00C561F7">
        <w:rPr>
          <w:rFonts w:ascii="Times New Roman" w:hAnsi="Times New Roman"/>
          <w:sz w:val="24"/>
        </w:rPr>
        <w:t>вопросам обращаться</w:t>
      </w:r>
      <w:r w:rsidR="00387112">
        <w:rPr>
          <w:rFonts w:ascii="Times New Roman" w:hAnsi="Times New Roman"/>
          <w:sz w:val="24"/>
        </w:rPr>
        <w:t xml:space="preserve"> к</w:t>
      </w:r>
      <w:r w:rsidRPr="00C561F7">
        <w:rPr>
          <w:rFonts w:ascii="Times New Roman" w:hAnsi="Times New Roman"/>
          <w:sz w:val="24"/>
        </w:rPr>
        <w:t>:</w:t>
      </w:r>
    </w:p>
    <w:p w:rsidR="00DB3AD4" w:rsidRPr="00DB3AD4" w:rsidRDefault="00DB3AD4" w:rsidP="00DB3AD4">
      <w:pPr>
        <w:ind w:firstLine="708"/>
        <w:jc w:val="both"/>
        <w:rPr>
          <w:rFonts w:ascii="Times New Roman" w:hAnsi="Times New Roman"/>
          <w:sz w:val="24"/>
        </w:rPr>
      </w:pPr>
      <w:r w:rsidRPr="00DB3AD4">
        <w:rPr>
          <w:rFonts w:ascii="Times New Roman" w:hAnsi="Times New Roman"/>
          <w:sz w:val="24"/>
        </w:rPr>
        <w:t>Ведущему специалисту Тендерного комитета ОАО «</w:t>
      </w:r>
      <w:proofErr w:type="spellStart"/>
      <w:r w:rsidRPr="00DB3AD4">
        <w:rPr>
          <w:rFonts w:ascii="Times New Roman" w:hAnsi="Times New Roman"/>
          <w:sz w:val="24"/>
        </w:rPr>
        <w:t>Славнефть</w:t>
      </w:r>
      <w:proofErr w:type="spellEnd"/>
      <w:r w:rsidRPr="00DB3AD4">
        <w:rPr>
          <w:rFonts w:ascii="Times New Roman" w:hAnsi="Times New Roman"/>
          <w:sz w:val="24"/>
        </w:rPr>
        <w:t>-ЯНОС» Груздеву Александру Александровичу. Контактные данные: (4852) 49-91-35, Е-</w:t>
      </w:r>
      <w:proofErr w:type="spellStart"/>
      <w:r w:rsidRPr="00DB3AD4">
        <w:rPr>
          <w:rFonts w:ascii="Times New Roman" w:hAnsi="Times New Roman"/>
          <w:sz w:val="24"/>
        </w:rPr>
        <w:t>mail</w:t>
      </w:r>
      <w:proofErr w:type="spellEnd"/>
      <w:r w:rsidRPr="00DB3AD4">
        <w:rPr>
          <w:rFonts w:ascii="Times New Roman" w:hAnsi="Times New Roman"/>
          <w:sz w:val="24"/>
        </w:rPr>
        <w:t xml:space="preserve">: </w:t>
      </w:r>
      <w:hyperlink r:id="rId8" w:history="1">
        <w:r w:rsidRPr="00DB3AD4">
          <w:rPr>
            <w:rStyle w:val="a8"/>
            <w:rFonts w:ascii="Times New Roman" w:hAnsi="Times New Roman"/>
            <w:sz w:val="24"/>
          </w:rPr>
          <w:t>GruzdevAA@yanos.slavneft.ru</w:t>
        </w:r>
      </w:hyperlink>
      <w:r w:rsidRPr="00DB3AD4">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DB3AD4">
        <w:rPr>
          <w:rFonts w:ascii="Times New Roman" w:hAnsi="Times New Roman"/>
          <w:sz w:val="24"/>
        </w:rPr>
        <w:t>Настоящее предложение</w:t>
      </w:r>
      <w:r w:rsidRPr="00C561F7">
        <w:rPr>
          <w:rFonts w:ascii="Times New Roman" w:hAnsi="Times New Roman"/>
          <w:sz w:val="24"/>
        </w:rPr>
        <w:t xml:space="preserve">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w:t>
      </w:r>
      <w:r w:rsidR="00387112">
        <w:rPr>
          <w:rFonts w:ascii="Times New Roman" w:hAnsi="Times New Roman"/>
          <w:sz w:val="24"/>
        </w:rPr>
        <w:t>трёх</w:t>
      </w:r>
      <w:r w:rsidRPr="00C561F7">
        <w:rPr>
          <w:rFonts w:ascii="Times New Roman" w:hAnsi="Times New Roman"/>
          <w:sz w:val="24"/>
        </w:rPr>
        <w:t xml:space="preserve"> месяц</w:t>
      </w:r>
      <w:r w:rsidR="00387112">
        <w:rPr>
          <w:rFonts w:ascii="Times New Roman" w:hAnsi="Times New Roman"/>
          <w:sz w:val="24"/>
        </w:rPr>
        <w:t>ев</w:t>
      </w:r>
      <w:r w:rsidRPr="00C561F7">
        <w:rPr>
          <w:rFonts w:ascii="Times New Roman" w:hAnsi="Times New Roman"/>
          <w:sz w:val="24"/>
        </w:rPr>
        <w:t xml:space="preserve"> с даты получения настоящего предложения, должны пройти аккредитацию в соответствии с правилами, размещенными </w:t>
      </w:r>
      <w:proofErr w:type="gramStart"/>
      <w:r w:rsidRPr="00C561F7">
        <w:rPr>
          <w:rFonts w:ascii="Times New Roman" w:hAnsi="Times New Roman"/>
          <w:sz w:val="24"/>
        </w:rPr>
        <w:t xml:space="preserve">на  </w:t>
      </w:r>
      <w:r w:rsidR="005D2308" w:rsidRPr="00C561F7">
        <w:rPr>
          <w:rFonts w:ascii="Times New Roman" w:hAnsi="Times New Roman"/>
          <w:color w:val="0000FF"/>
          <w:sz w:val="24"/>
          <w:u w:val="single"/>
        </w:rPr>
        <w:t>http://www.refinery.yaroslavl.su/index.php?module=tend&amp;page=stop</w:t>
      </w:r>
      <w:proofErr w:type="gramEnd"/>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ED7C6A">
        <w:rPr>
          <w:rFonts w:ascii="Times New Roman" w:hAnsi="Times New Roman"/>
          <w:sz w:val="24"/>
        </w:rPr>
        <w:t>2</w:t>
      </w:r>
      <w:r w:rsidRPr="00C561F7">
        <w:rPr>
          <w:rFonts w:ascii="Times New Roman" w:hAnsi="Times New Roman"/>
          <w:sz w:val="24"/>
        </w:rPr>
        <w:t xml:space="preserve"> (</w:t>
      </w:r>
      <w:r w:rsidR="00ED7C6A">
        <w:rPr>
          <w:rFonts w:ascii="Times New Roman" w:hAnsi="Times New Roman"/>
          <w:sz w:val="24"/>
        </w:rPr>
        <w:t>двух</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proofErr w:type="gramStart"/>
      <w:r w:rsidRPr="00C561F7">
        <w:rPr>
          <w:rFonts w:ascii="Times New Roman" w:hAnsi="Times New Roman"/>
          <w:sz w:val="24"/>
        </w:rPr>
        <w:t xml:space="preserve">на  </w:t>
      </w:r>
      <w:r w:rsidR="00B51481" w:rsidRPr="00C561F7">
        <w:rPr>
          <w:rFonts w:ascii="Times New Roman" w:hAnsi="Times New Roman"/>
          <w:color w:val="0000FF"/>
          <w:sz w:val="24"/>
          <w:u w:val="single"/>
        </w:rPr>
        <w:t>http://www.refinery.yaroslavl.su/index.php?module=tend&amp;page=stop</w:t>
      </w:r>
      <w:proofErr w:type="gramEnd"/>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lastRenderedPageBreak/>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w:t>
      </w:r>
      <w:proofErr w:type="spellStart"/>
      <w:r w:rsidRPr="00C561F7">
        <w:rPr>
          <w:rFonts w:ascii="Times New Roman" w:hAnsi="Times New Roman"/>
          <w:sz w:val="24"/>
        </w:rPr>
        <w:t>Славнефть</w:t>
      </w:r>
      <w:proofErr w:type="spellEnd"/>
      <w:r w:rsidRPr="00C561F7">
        <w:rPr>
          <w:rFonts w:ascii="Times New Roman" w:hAnsi="Times New Roman"/>
          <w:sz w:val="24"/>
        </w:rPr>
        <w:t>-ЯНОС», обжалуемые действия (бездействие) ОАО «</w:t>
      </w:r>
      <w:proofErr w:type="spellStart"/>
      <w:r w:rsidRPr="00C561F7">
        <w:rPr>
          <w:rFonts w:ascii="Times New Roman" w:hAnsi="Times New Roman"/>
          <w:sz w:val="24"/>
        </w:rPr>
        <w:t>Славнефть</w:t>
      </w:r>
      <w:proofErr w:type="spellEnd"/>
      <w:r w:rsidRPr="00C561F7">
        <w:rPr>
          <w:rFonts w:ascii="Times New Roman" w:hAnsi="Times New Roman"/>
          <w:sz w:val="24"/>
        </w:rPr>
        <w:t>-ЯНОС»;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Сообщаем, что в целях выявления и предупреждения фактов коррупции, мошенничества и иных злоупотреблений ОАО «</w:t>
      </w:r>
      <w:proofErr w:type="spellStart"/>
      <w:r w:rsidRPr="00C561F7">
        <w:rPr>
          <w:rFonts w:ascii="Times New Roman" w:hAnsi="Times New Roman"/>
          <w:sz w:val="24"/>
        </w:rPr>
        <w:t>Славнефть</w:t>
      </w:r>
      <w:proofErr w:type="spellEnd"/>
      <w:r w:rsidRPr="00C561F7">
        <w:rPr>
          <w:rFonts w:ascii="Times New Roman" w:hAnsi="Times New Roman"/>
          <w:sz w:val="24"/>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делать </w:t>
      </w:r>
      <w:r w:rsidR="00E85DE8" w:rsidRPr="00A133A0">
        <w:rPr>
          <w:rFonts w:ascii="Times New Roman" w:hAnsi="Times New Roman"/>
          <w:sz w:val="24"/>
        </w:rPr>
        <w:t>оферты №</w:t>
      </w:r>
      <w:r w:rsidR="00655F20">
        <w:rPr>
          <w:rFonts w:ascii="Times New Roman" w:hAnsi="Times New Roman"/>
          <w:sz w:val="24"/>
        </w:rPr>
        <w:t>319-КС</w:t>
      </w:r>
      <w:r w:rsidR="00E85DE8" w:rsidRPr="00A133A0">
        <w:rPr>
          <w:rFonts w:ascii="Times New Roman" w:hAnsi="Times New Roman"/>
          <w:sz w:val="24"/>
        </w:rPr>
        <w:t>-</w:t>
      </w:r>
      <w:r w:rsidR="00E85DE8" w:rsidRPr="00DB3AD4">
        <w:rPr>
          <w:rFonts w:ascii="Times New Roman" w:hAnsi="Times New Roman"/>
          <w:sz w:val="24"/>
        </w:rPr>
        <w:t>201</w:t>
      </w:r>
      <w:r w:rsidR="00387112" w:rsidRPr="00DB3AD4">
        <w:rPr>
          <w:rFonts w:ascii="Times New Roman" w:hAnsi="Times New Roman"/>
          <w:sz w:val="24"/>
        </w:rPr>
        <w:t>8</w:t>
      </w:r>
      <w:r w:rsidRPr="00DB3AD4">
        <w:rPr>
          <w:rFonts w:ascii="Times New Roman" w:hAnsi="Times New Roman"/>
          <w:sz w:val="24"/>
        </w:rPr>
        <w:t xml:space="preserve"> от </w:t>
      </w:r>
      <w:r w:rsidR="00DB3AD4" w:rsidRPr="00DB3AD4">
        <w:rPr>
          <w:rFonts w:ascii="Times New Roman" w:hAnsi="Times New Roman"/>
          <w:sz w:val="24"/>
        </w:rPr>
        <w:t>18.07.2018 г.</w:t>
      </w:r>
      <w:r w:rsidRPr="00DB3AD4">
        <w:rPr>
          <w:rFonts w:ascii="Times New Roman" w:hAnsi="Times New Roman"/>
          <w:sz w:val="24"/>
        </w:rPr>
        <w:t>:</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w:t>
      </w:r>
      <w:r w:rsidR="002C40E6">
        <w:rPr>
          <w:rFonts w:ascii="Times New Roman" w:hAnsi="Times New Roman"/>
          <w:sz w:val="24"/>
        </w:rPr>
        <w:t xml:space="preserve"> (</w:t>
      </w:r>
      <w:r w:rsidR="00D54AA2">
        <w:rPr>
          <w:rFonts w:ascii="Times New Roman" w:hAnsi="Times New Roman"/>
          <w:sz w:val="24"/>
        </w:rPr>
        <w:t xml:space="preserve">Форма </w:t>
      </w:r>
      <w:r w:rsidR="002C40E6">
        <w:rPr>
          <w:rFonts w:ascii="Times New Roman" w:hAnsi="Times New Roman"/>
          <w:sz w:val="24"/>
        </w:rPr>
        <w:t>№1).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Извещ</w:t>
      </w:r>
      <w:r w:rsidR="0071448E">
        <w:rPr>
          <w:rFonts w:ascii="Times New Roman" w:hAnsi="Times New Roman"/>
          <w:sz w:val="24"/>
        </w:rPr>
        <w:t>ение о согласии сделать оферту</w:t>
      </w:r>
      <w:r w:rsidR="00DE7BED" w:rsidRPr="00C561F7">
        <w:rPr>
          <w:rFonts w:ascii="Times New Roman" w:hAnsi="Times New Roman"/>
          <w:sz w:val="24"/>
        </w:rPr>
        <w:t>.</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Предложение о заключении договора.</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w:t>
      </w:r>
      <w:r w:rsidR="00682F70">
        <w:rPr>
          <w:rFonts w:ascii="Times New Roman" w:hAnsi="Times New Roman"/>
          <w:sz w:val="24"/>
        </w:rPr>
        <w:t>с приложениями</w:t>
      </w:r>
      <w:r w:rsidR="00763AF5">
        <w:rPr>
          <w:rFonts w:ascii="Times New Roman" w:hAnsi="Times New Roman"/>
          <w:sz w:val="24"/>
        </w:rPr>
        <w:t>.</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w:t>
      </w:r>
      <w:r w:rsidR="002C40E6" w:rsidRPr="002C40E6">
        <w:rPr>
          <w:rFonts w:ascii="Times New Roman" w:hAnsi="Times New Roman"/>
          <w:sz w:val="24"/>
        </w:rPr>
        <w:t xml:space="preserve"> (</w:t>
      </w:r>
      <w:r w:rsidR="00D54AA2" w:rsidRPr="00D54AA2">
        <w:rPr>
          <w:rFonts w:ascii="Times New Roman" w:hAnsi="Times New Roman"/>
          <w:sz w:val="24"/>
        </w:rPr>
        <w:t>Форма</w:t>
      </w:r>
      <w:r w:rsidR="002C40E6" w:rsidRPr="002C40E6">
        <w:rPr>
          <w:rFonts w:ascii="Times New Roman" w:hAnsi="Times New Roman"/>
          <w:sz w:val="24"/>
        </w:rPr>
        <w:t xml:space="preserve"> №</w:t>
      </w:r>
      <w:r w:rsidR="009E2604">
        <w:rPr>
          <w:rFonts w:ascii="Times New Roman" w:hAnsi="Times New Roman"/>
          <w:sz w:val="24"/>
        </w:rPr>
        <w:t>8</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sidRPr="00CF1D11">
        <w:rPr>
          <w:rFonts w:ascii="Times New Roman" w:hAnsi="Times New Roman"/>
          <w:sz w:val="24"/>
        </w:rPr>
        <w:t>7</w:t>
      </w:r>
      <w:r w:rsidR="00923CDA" w:rsidRPr="00CF1D11">
        <w:rPr>
          <w:rFonts w:ascii="Times New Roman" w:hAnsi="Times New Roman"/>
          <w:sz w:val="24"/>
        </w:rPr>
        <w:t xml:space="preserve">. </w:t>
      </w:r>
      <w:r w:rsidR="00D55F59" w:rsidRPr="00CF1D11">
        <w:rPr>
          <w:rFonts w:ascii="Times New Roman" w:hAnsi="Times New Roman"/>
          <w:sz w:val="24"/>
        </w:rPr>
        <w:t>С</w:t>
      </w:r>
      <w:r w:rsidR="00923CDA" w:rsidRPr="00CF1D11">
        <w:rPr>
          <w:rFonts w:ascii="Times New Roman" w:hAnsi="Times New Roman"/>
          <w:sz w:val="24"/>
        </w:rPr>
        <w:t xml:space="preserve">правка об опыте работы за последние </w:t>
      </w:r>
      <w:r w:rsidR="0071448E">
        <w:rPr>
          <w:rFonts w:ascii="Times New Roman" w:hAnsi="Times New Roman"/>
          <w:sz w:val="24"/>
        </w:rPr>
        <w:t>5</w:t>
      </w:r>
      <w:r w:rsidR="003057B9" w:rsidRPr="00CF1D11">
        <w:rPr>
          <w:rFonts w:ascii="Times New Roman" w:hAnsi="Times New Roman"/>
          <w:sz w:val="24"/>
        </w:rPr>
        <w:t xml:space="preserve"> </w:t>
      </w:r>
      <w:r w:rsidR="0071448E">
        <w:rPr>
          <w:rFonts w:ascii="Times New Roman" w:hAnsi="Times New Roman"/>
          <w:sz w:val="24"/>
        </w:rPr>
        <w:t>лет</w:t>
      </w:r>
      <w:r w:rsidR="00923CDA" w:rsidRPr="00CF1D11">
        <w:rPr>
          <w:rFonts w:ascii="Times New Roman" w:hAnsi="Times New Roman"/>
          <w:sz w:val="24"/>
        </w:rPr>
        <w:t>.</w:t>
      </w:r>
      <w:r w:rsidR="002C40E6" w:rsidRPr="00CF1D11">
        <w:rPr>
          <w:rFonts w:ascii="Times New Roman" w:hAnsi="Times New Roman"/>
          <w:sz w:val="24"/>
        </w:rPr>
        <w:t xml:space="preserve"> (</w:t>
      </w:r>
      <w:r w:rsidR="00D54AA2" w:rsidRPr="00CF1D11">
        <w:rPr>
          <w:rFonts w:ascii="Times New Roman" w:hAnsi="Times New Roman"/>
          <w:sz w:val="24"/>
        </w:rPr>
        <w:t xml:space="preserve">Форма </w:t>
      </w:r>
      <w:r w:rsidR="002C40E6" w:rsidRPr="00CF1D11">
        <w:rPr>
          <w:rFonts w:ascii="Times New Roman" w:hAnsi="Times New Roman"/>
          <w:sz w:val="24"/>
        </w:rPr>
        <w:t>№</w:t>
      </w:r>
      <w:r w:rsidR="009E2604" w:rsidRPr="00CF1D11">
        <w:rPr>
          <w:rFonts w:ascii="Times New Roman" w:hAnsi="Times New Roman"/>
          <w:sz w:val="24"/>
        </w:rPr>
        <w:t>5</w:t>
      </w:r>
      <w:r w:rsidR="002C40E6" w:rsidRPr="00CF1D11">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Справка о кадровых ресурсах.</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xml:space="preserve">№ </w:t>
      </w:r>
      <w:r w:rsidR="009E2604">
        <w:rPr>
          <w:rFonts w:ascii="Times New Roman" w:hAnsi="Times New Roman"/>
          <w:sz w:val="24"/>
        </w:rPr>
        <w:t>6</w:t>
      </w:r>
      <w:r w:rsidR="00D27E52" w:rsidRPr="00D27E52">
        <w:rPr>
          <w:rFonts w:ascii="Times New Roman" w:hAnsi="Times New Roman"/>
          <w:sz w:val="24"/>
        </w:rPr>
        <w:t>).</w:t>
      </w:r>
    </w:p>
    <w:p w:rsidR="00A37A59" w:rsidRDefault="0044404E" w:rsidP="00A7620E">
      <w:pPr>
        <w:rPr>
          <w:rFonts w:ascii="Times New Roman" w:hAnsi="Times New Roman"/>
          <w:sz w:val="24"/>
        </w:rPr>
      </w:pPr>
      <w:r w:rsidRPr="00CF1D11">
        <w:rPr>
          <w:rFonts w:ascii="Times New Roman" w:hAnsi="Times New Roman"/>
          <w:sz w:val="24"/>
        </w:rPr>
        <w:t xml:space="preserve">9. </w:t>
      </w:r>
      <w:r w:rsidR="00A37A59" w:rsidRPr="00CF1D11">
        <w:rPr>
          <w:rFonts w:ascii="Times New Roman" w:hAnsi="Times New Roman"/>
          <w:sz w:val="24"/>
        </w:rPr>
        <w:t>Справка о выполненных ГИП (менеджером проектов) аналогичных договорах (Форма №</w:t>
      </w:r>
      <w:r w:rsidR="009E2604" w:rsidRPr="00CF1D11">
        <w:rPr>
          <w:rFonts w:ascii="Times New Roman" w:hAnsi="Times New Roman"/>
          <w:sz w:val="24"/>
        </w:rPr>
        <w:t>7</w:t>
      </w:r>
      <w:r w:rsidR="00A37A59" w:rsidRPr="00CF1D11">
        <w:rPr>
          <w:rFonts w:ascii="Times New Roman" w:hAnsi="Times New Roman"/>
          <w:sz w:val="24"/>
        </w:rPr>
        <w:t>).</w:t>
      </w:r>
    </w:p>
    <w:p w:rsidR="00A7620E" w:rsidRDefault="0091397C" w:rsidP="00B86655">
      <w:pPr>
        <w:jc w:val="both"/>
        <w:rPr>
          <w:rFonts w:ascii="Times New Roman" w:hAnsi="Times New Roman"/>
          <w:sz w:val="24"/>
        </w:rPr>
      </w:pPr>
      <w:r w:rsidRPr="009D75AC">
        <w:rPr>
          <w:rFonts w:ascii="Times New Roman" w:hAnsi="Times New Roman"/>
          <w:sz w:val="24"/>
        </w:rPr>
        <w:t xml:space="preserve">10. </w:t>
      </w:r>
      <w:r w:rsidR="009E2604" w:rsidRPr="009D75AC">
        <w:rPr>
          <w:rFonts w:ascii="Times New Roman" w:hAnsi="Times New Roman"/>
          <w:sz w:val="24"/>
        </w:rPr>
        <w:t>З</w:t>
      </w:r>
      <w:r w:rsidR="00B857C3" w:rsidRPr="009D75AC">
        <w:rPr>
          <w:rFonts w:ascii="Times New Roman" w:hAnsi="Times New Roman"/>
          <w:sz w:val="24"/>
        </w:rPr>
        <w:t>адани</w:t>
      </w:r>
      <w:r w:rsidR="00D941C4" w:rsidRPr="009D75AC">
        <w:rPr>
          <w:rFonts w:ascii="Times New Roman" w:hAnsi="Times New Roman"/>
          <w:sz w:val="24"/>
        </w:rPr>
        <w:t>е</w:t>
      </w:r>
      <w:r w:rsidR="00B857C3" w:rsidRPr="009D75AC">
        <w:rPr>
          <w:rFonts w:ascii="Times New Roman" w:hAnsi="Times New Roman"/>
          <w:sz w:val="24"/>
        </w:rPr>
        <w:t xml:space="preserve"> на проектирование</w:t>
      </w:r>
      <w:r w:rsidR="00DB3AD4">
        <w:rPr>
          <w:rFonts w:ascii="Times New Roman" w:hAnsi="Times New Roman"/>
          <w:sz w:val="24"/>
        </w:rPr>
        <w:t xml:space="preserve"> </w:t>
      </w:r>
      <w:r w:rsidR="004045FA" w:rsidRPr="00E44573">
        <w:rPr>
          <w:rFonts w:ascii="Times New Roman" w:hAnsi="Times New Roman"/>
          <w:sz w:val="24"/>
        </w:rPr>
        <w:t>№</w:t>
      </w:r>
      <w:r w:rsidR="0071448E">
        <w:rPr>
          <w:rFonts w:ascii="Times New Roman" w:hAnsi="Times New Roman"/>
          <w:sz w:val="24"/>
        </w:rPr>
        <w:t>24-7</w:t>
      </w:r>
      <w:r w:rsidR="00D10E75" w:rsidRPr="009D75AC">
        <w:rPr>
          <w:rFonts w:ascii="Times New Roman" w:hAnsi="Times New Roman"/>
          <w:sz w:val="24"/>
        </w:rPr>
        <w:t>.</w:t>
      </w:r>
    </w:p>
    <w:p w:rsidR="004045FA" w:rsidRPr="004045FA" w:rsidRDefault="004045FA" w:rsidP="00B86655">
      <w:pPr>
        <w:jc w:val="both"/>
        <w:rPr>
          <w:rFonts w:ascii="Times New Roman" w:hAnsi="Times New Roman"/>
          <w:sz w:val="24"/>
        </w:rPr>
      </w:pPr>
      <w:r>
        <w:rPr>
          <w:rFonts w:ascii="Times New Roman" w:hAnsi="Times New Roman"/>
          <w:sz w:val="24"/>
        </w:rPr>
        <w:t xml:space="preserve">11. </w:t>
      </w:r>
      <w:r w:rsidRPr="009D75AC">
        <w:rPr>
          <w:rFonts w:ascii="Times New Roman" w:hAnsi="Times New Roman"/>
          <w:sz w:val="24"/>
        </w:rPr>
        <w:t xml:space="preserve">Задание на проектирование </w:t>
      </w:r>
      <w:r w:rsidRPr="004045FA">
        <w:rPr>
          <w:rFonts w:ascii="Times New Roman" w:hAnsi="Times New Roman"/>
          <w:sz w:val="24"/>
        </w:rPr>
        <w:t>№</w:t>
      </w:r>
      <w:r w:rsidR="0071448E">
        <w:rPr>
          <w:rFonts w:ascii="Times New Roman" w:hAnsi="Times New Roman"/>
          <w:sz w:val="24"/>
        </w:rPr>
        <w:t>24-16</w:t>
      </w:r>
      <w:r w:rsidRPr="004045FA">
        <w:rPr>
          <w:rFonts w:ascii="Times New Roman" w:hAnsi="Times New Roman"/>
          <w:sz w:val="24"/>
        </w:rPr>
        <w:t>.</w:t>
      </w:r>
    </w:p>
    <w:p w:rsidR="004045FA" w:rsidRPr="009D75AC" w:rsidRDefault="004045FA" w:rsidP="00B86655">
      <w:pPr>
        <w:jc w:val="both"/>
        <w:rPr>
          <w:rFonts w:ascii="Times New Roman" w:hAnsi="Times New Roman"/>
          <w:sz w:val="24"/>
        </w:rPr>
      </w:pPr>
      <w:r w:rsidRPr="004045FA">
        <w:rPr>
          <w:rFonts w:ascii="Times New Roman" w:hAnsi="Times New Roman"/>
          <w:sz w:val="24"/>
        </w:rPr>
        <w:t>12.</w:t>
      </w:r>
      <w:r w:rsidR="0071448E" w:rsidRPr="0071448E">
        <w:rPr>
          <w:rFonts w:ascii="Times New Roman" w:hAnsi="Times New Roman"/>
          <w:sz w:val="24"/>
        </w:rPr>
        <w:t xml:space="preserve"> </w:t>
      </w:r>
      <w:r w:rsidR="0071448E" w:rsidRPr="00CF1D11">
        <w:rPr>
          <w:rFonts w:ascii="Times New Roman" w:hAnsi="Times New Roman"/>
          <w:sz w:val="24"/>
        </w:rPr>
        <w:t>Письмо о размере сделки (Форма №9).</w:t>
      </w:r>
    </w:p>
    <w:p w:rsidR="00341B45" w:rsidRPr="00CF1D11" w:rsidRDefault="00341B45" w:rsidP="00CF1D11">
      <w:pPr>
        <w:rPr>
          <w:rFonts w:ascii="Times New Roman" w:hAnsi="Times New Roman"/>
          <w:sz w:val="24"/>
        </w:rPr>
      </w:pPr>
      <w:r w:rsidRPr="00CF1D11">
        <w:rPr>
          <w:rFonts w:ascii="Times New Roman" w:hAnsi="Times New Roman"/>
          <w:sz w:val="24"/>
        </w:rPr>
        <w:t>1</w:t>
      </w:r>
      <w:r w:rsidR="004045FA">
        <w:rPr>
          <w:rFonts w:ascii="Times New Roman" w:hAnsi="Times New Roman"/>
          <w:sz w:val="24"/>
        </w:rPr>
        <w:t>3</w:t>
      </w:r>
      <w:r w:rsidRPr="00CF1D11">
        <w:rPr>
          <w:rFonts w:ascii="Times New Roman" w:hAnsi="Times New Roman"/>
          <w:sz w:val="24"/>
        </w:rPr>
        <w:t xml:space="preserve">. </w:t>
      </w:r>
      <w:r w:rsidR="0071448E" w:rsidRPr="00CF1D11">
        <w:rPr>
          <w:rFonts w:ascii="Times New Roman" w:hAnsi="Times New Roman"/>
          <w:sz w:val="24"/>
        </w:rPr>
        <w:t>Письмо за подписью руководителя контрагента об отсутствии изменений в уставных и регистрационных документах контрагента (Форма №10).</w:t>
      </w:r>
    </w:p>
    <w:p w:rsidR="00341B45" w:rsidRPr="00CF1D11" w:rsidRDefault="00341B45" w:rsidP="00FB2ECA">
      <w:pPr>
        <w:spacing w:before="0"/>
        <w:rPr>
          <w:rFonts w:ascii="Times New Roman" w:hAnsi="Times New Roman"/>
          <w:sz w:val="24"/>
        </w:rPr>
      </w:pPr>
      <w:r w:rsidRPr="00CF1D11">
        <w:rPr>
          <w:rFonts w:ascii="Times New Roman" w:hAnsi="Times New Roman"/>
          <w:sz w:val="24"/>
        </w:rPr>
        <w:t xml:space="preserve"> </w:t>
      </w:r>
    </w:p>
    <w:p w:rsidR="00FB2ECA" w:rsidRDefault="00FB2ECA" w:rsidP="00FB2ECA">
      <w:pPr>
        <w:spacing w:before="0"/>
        <w:rPr>
          <w:rFonts w:ascii="Times New Roman" w:hAnsi="Times New Roman"/>
          <w:b/>
          <w:sz w:val="24"/>
        </w:rPr>
      </w:pPr>
    </w:p>
    <w:p w:rsidR="00FB2ECA" w:rsidRDefault="00FB2ECA" w:rsidP="00FB2ECA">
      <w:pPr>
        <w:spacing w:before="0"/>
        <w:rPr>
          <w:rFonts w:ascii="Times New Roman" w:hAnsi="Times New Roman"/>
          <w:b/>
          <w:sz w:val="24"/>
        </w:rPr>
      </w:pPr>
    </w:p>
    <w:p w:rsidR="00D11890" w:rsidRPr="00B857C3" w:rsidRDefault="00AE32FD" w:rsidP="004E15DD">
      <w:pPr>
        <w:spacing w:before="0"/>
        <w:rPr>
          <w:rFonts w:ascii="Times New Roman" w:hAnsi="Times New Roman"/>
          <w:sz w:val="24"/>
        </w:rPr>
      </w:pPr>
      <w:r w:rsidRPr="00A932FE">
        <w:rPr>
          <w:rFonts w:ascii="Times New Roman" w:hAnsi="Times New Roman"/>
          <w:sz w:val="24"/>
        </w:rPr>
        <w:t>Директо</w:t>
      </w:r>
      <w:r w:rsidR="00506763" w:rsidRPr="00A932FE">
        <w:rPr>
          <w:rFonts w:ascii="Times New Roman" w:hAnsi="Times New Roman"/>
          <w:sz w:val="24"/>
        </w:rPr>
        <w:t xml:space="preserve">р по снабжению               </w:t>
      </w:r>
      <w:r w:rsidR="00506763" w:rsidRPr="00A932FE">
        <w:rPr>
          <w:rFonts w:ascii="Times New Roman" w:hAnsi="Times New Roman"/>
          <w:sz w:val="24"/>
        </w:rPr>
        <w:tab/>
      </w:r>
      <w:r w:rsidR="00506763" w:rsidRPr="00A932FE">
        <w:rPr>
          <w:rFonts w:ascii="Times New Roman" w:hAnsi="Times New Roman"/>
          <w:sz w:val="24"/>
        </w:rPr>
        <w:tab/>
      </w:r>
      <w:r w:rsidRPr="00A932FE">
        <w:rPr>
          <w:rFonts w:ascii="Times New Roman" w:hAnsi="Times New Roman"/>
          <w:sz w:val="24"/>
        </w:rPr>
        <w:t xml:space="preserve"> ____________________    </w:t>
      </w:r>
      <w:proofErr w:type="spellStart"/>
      <w:r w:rsidR="00200B9F" w:rsidRPr="00A932FE">
        <w:rPr>
          <w:rFonts w:ascii="Times New Roman" w:hAnsi="Times New Roman"/>
          <w:sz w:val="24"/>
        </w:rPr>
        <w:t>Д.Ю.Уржумов</w:t>
      </w:r>
      <w:proofErr w:type="spellEnd"/>
    </w:p>
    <w:sectPr w:rsidR="00D11890" w:rsidRPr="00B857C3" w:rsidSect="004E15DD">
      <w:footerReference w:type="default" r:id="rId9"/>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E64" w:rsidRDefault="00FC5E64" w:rsidP="00FB07D9">
      <w:pPr>
        <w:spacing w:before="0"/>
      </w:pPr>
      <w:r>
        <w:separator/>
      </w:r>
    </w:p>
  </w:endnote>
  <w:endnote w:type="continuationSeparator" w:id="0">
    <w:p w:rsidR="00FC5E64" w:rsidRDefault="00FC5E6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E64" w:rsidRDefault="00FC5E64">
    <w:pPr>
      <w:pStyle w:val="af3"/>
      <w:jc w:val="right"/>
    </w:pPr>
    <w:r>
      <w:fldChar w:fldCharType="begin"/>
    </w:r>
    <w:r>
      <w:instrText xml:space="preserve"> PAGE   \* MERGEFORMAT </w:instrText>
    </w:r>
    <w:r>
      <w:fldChar w:fldCharType="separate"/>
    </w:r>
    <w:r w:rsidR="00761909">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E64" w:rsidRDefault="00FC5E64" w:rsidP="00FB07D9">
      <w:pPr>
        <w:spacing w:before="0"/>
      </w:pPr>
      <w:r>
        <w:separator/>
      </w:r>
    </w:p>
  </w:footnote>
  <w:footnote w:type="continuationSeparator" w:id="0">
    <w:p w:rsidR="00FC5E64" w:rsidRDefault="00FC5E6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2"/>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0"/>
  </w:num>
  <w:num w:numId="13">
    <w:abstractNumId w:val="11"/>
  </w:num>
  <w:num w:numId="14">
    <w:abstractNumId w:val="20"/>
  </w:num>
  <w:num w:numId="15">
    <w:abstractNumId w:val="9"/>
  </w:num>
  <w:num w:numId="16">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1FD"/>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45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849"/>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5C87"/>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5FE5"/>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2D6C"/>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2C89"/>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B9F"/>
    <w:rsid w:val="00200F73"/>
    <w:rsid w:val="00201076"/>
    <w:rsid w:val="00201A00"/>
    <w:rsid w:val="00202208"/>
    <w:rsid w:val="0020257B"/>
    <w:rsid w:val="00202B3D"/>
    <w:rsid w:val="00202FDA"/>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47A"/>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05E"/>
    <w:rsid w:val="002975CE"/>
    <w:rsid w:val="002A0074"/>
    <w:rsid w:val="002A0287"/>
    <w:rsid w:val="002A05CA"/>
    <w:rsid w:val="002A05DC"/>
    <w:rsid w:val="002A0702"/>
    <w:rsid w:val="002A0C2A"/>
    <w:rsid w:val="002A0F8F"/>
    <w:rsid w:val="002A101F"/>
    <w:rsid w:val="002A13B6"/>
    <w:rsid w:val="002A201D"/>
    <w:rsid w:val="002A26B2"/>
    <w:rsid w:val="002A26D7"/>
    <w:rsid w:val="002A3153"/>
    <w:rsid w:val="002A338B"/>
    <w:rsid w:val="002A363F"/>
    <w:rsid w:val="002A3C65"/>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1DFB"/>
    <w:rsid w:val="002B2139"/>
    <w:rsid w:val="002B2B24"/>
    <w:rsid w:val="002B2BD5"/>
    <w:rsid w:val="002B2CE6"/>
    <w:rsid w:val="002B2FBD"/>
    <w:rsid w:val="002B3D0E"/>
    <w:rsid w:val="002B41C6"/>
    <w:rsid w:val="002B4484"/>
    <w:rsid w:val="002B45C5"/>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04"/>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D0"/>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1B45"/>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45"/>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B89"/>
    <w:rsid w:val="00385038"/>
    <w:rsid w:val="00385688"/>
    <w:rsid w:val="00385B37"/>
    <w:rsid w:val="00385BAF"/>
    <w:rsid w:val="00386177"/>
    <w:rsid w:val="00386C51"/>
    <w:rsid w:val="00386EB0"/>
    <w:rsid w:val="00387031"/>
    <w:rsid w:val="00387112"/>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938"/>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A25"/>
    <w:rsid w:val="00401B5F"/>
    <w:rsid w:val="00401CE7"/>
    <w:rsid w:val="00402324"/>
    <w:rsid w:val="004025FE"/>
    <w:rsid w:val="0040270C"/>
    <w:rsid w:val="00402834"/>
    <w:rsid w:val="0040391D"/>
    <w:rsid w:val="00403B93"/>
    <w:rsid w:val="00403CD9"/>
    <w:rsid w:val="00403F0E"/>
    <w:rsid w:val="004045FA"/>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810"/>
    <w:rsid w:val="004D3C2F"/>
    <w:rsid w:val="004D4838"/>
    <w:rsid w:val="004D511C"/>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5DD"/>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5AA4"/>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39D"/>
    <w:rsid w:val="005109B2"/>
    <w:rsid w:val="005109FE"/>
    <w:rsid w:val="00510FDC"/>
    <w:rsid w:val="00510FFB"/>
    <w:rsid w:val="005118A4"/>
    <w:rsid w:val="00511957"/>
    <w:rsid w:val="00511F8A"/>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513"/>
    <w:rsid w:val="00542748"/>
    <w:rsid w:val="005429B7"/>
    <w:rsid w:val="00542D23"/>
    <w:rsid w:val="00542F30"/>
    <w:rsid w:val="0054339F"/>
    <w:rsid w:val="00543EFE"/>
    <w:rsid w:val="0054409B"/>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3B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1AC"/>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7AF"/>
    <w:rsid w:val="005E386D"/>
    <w:rsid w:val="005E3CDE"/>
    <w:rsid w:val="005E47A0"/>
    <w:rsid w:val="005E49F7"/>
    <w:rsid w:val="005E5173"/>
    <w:rsid w:val="005E5548"/>
    <w:rsid w:val="005E577C"/>
    <w:rsid w:val="005E5862"/>
    <w:rsid w:val="005E58FE"/>
    <w:rsid w:val="005E6200"/>
    <w:rsid w:val="005E6AF5"/>
    <w:rsid w:val="005E6EA9"/>
    <w:rsid w:val="005E6FA1"/>
    <w:rsid w:val="005E70FE"/>
    <w:rsid w:val="005E73BF"/>
    <w:rsid w:val="005E772A"/>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1E61"/>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5F20"/>
    <w:rsid w:val="006560E0"/>
    <w:rsid w:val="00656610"/>
    <w:rsid w:val="0065688F"/>
    <w:rsid w:val="00656ACC"/>
    <w:rsid w:val="00657512"/>
    <w:rsid w:val="00657676"/>
    <w:rsid w:val="00657E8A"/>
    <w:rsid w:val="006602B5"/>
    <w:rsid w:val="006609BA"/>
    <w:rsid w:val="00660E3E"/>
    <w:rsid w:val="0066134A"/>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4FAC"/>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63A"/>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48E"/>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909"/>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0B0"/>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4E1"/>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03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9EE"/>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9FC"/>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DF4"/>
    <w:rsid w:val="00884E22"/>
    <w:rsid w:val="00885203"/>
    <w:rsid w:val="0088526E"/>
    <w:rsid w:val="008862D9"/>
    <w:rsid w:val="0088678C"/>
    <w:rsid w:val="008878F7"/>
    <w:rsid w:val="0089033E"/>
    <w:rsid w:val="008905DB"/>
    <w:rsid w:val="008909F8"/>
    <w:rsid w:val="00890D85"/>
    <w:rsid w:val="00890F93"/>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CC"/>
    <w:rsid w:val="009D5DEE"/>
    <w:rsid w:val="009D6164"/>
    <w:rsid w:val="009D6F85"/>
    <w:rsid w:val="009D733C"/>
    <w:rsid w:val="009D75AC"/>
    <w:rsid w:val="009D7A29"/>
    <w:rsid w:val="009D7A6B"/>
    <w:rsid w:val="009E0240"/>
    <w:rsid w:val="009E0A9B"/>
    <w:rsid w:val="009E0BA8"/>
    <w:rsid w:val="009E14F8"/>
    <w:rsid w:val="009E176E"/>
    <w:rsid w:val="009E2604"/>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381"/>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A8B"/>
    <w:rsid w:val="00A07C80"/>
    <w:rsid w:val="00A10055"/>
    <w:rsid w:val="00A10547"/>
    <w:rsid w:val="00A10EA5"/>
    <w:rsid w:val="00A10F31"/>
    <w:rsid w:val="00A1131F"/>
    <w:rsid w:val="00A11440"/>
    <w:rsid w:val="00A1149D"/>
    <w:rsid w:val="00A114D9"/>
    <w:rsid w:val="00A12526"/>
    <w:rsid w:val="00A12639"/>
    <w:rsid w:val="00A133A0"/>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4EE"/>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2F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11"/>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07"/>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38A"/>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6F9A"/>
    <w:rsid w:val="00B37117"/>
    <w:rsid w:val="00B374D7"/>
    <w:rsid w:val="00B378EC"/>
    <w:rsid w:val="00B4032D"/>
    <w:rsid w:val="00B4038C"/>
    <w:rsid w:val="00B4040E"/>
    <w:rsid w:val="00B40624"/>
    <w:rsid w:val="00B40A16"/>
    <w:rsid w:val="00B40C15"/>
    <w:rsid w:val="00B40CD4"/>
    <w:rsid w:val="00B40F8E"/>
    <w:rsid w:val="00B410C8"/>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33B"/>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1D2B"/>
    <w:rsid w:val="00BC248A"/>
    <w:rsid w:val="00BC2D67"/>
    <w:rsid w:val="00BC3710"/>
    <w:rsid w:val="00BC3CF3"/>
    <w:rsid w:val="00BC4116"/>
    <w:rsid w:val="00BC48C7"/>
    <w:rsid w:val="00BC49DD"/>
    <w:rsid w:val="00BC4BFE"/>
    <w:rsid w:val="00BC4F2E"/>
    <w:rsid w:val="00BC5D43"/>
    <w:rsid w:val="00BC5EBA"/>
    <w:rsid w:val="00BC7845"/>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91E"/>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DD1"/>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86"/>
    <w:rsid w:val="00CA38A1"/>
    <w:rsid w:val="00CA3DDC"/>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BB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D11"/>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5D2"/>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025"/>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6DFD"/>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AC6"/>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AD4"/>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D11"/>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982"/>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4046"/>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1D"/>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73"/>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618"/>
    <w:rsid w:val="00EB5758"/>
    <w:rsid w:val="00EB613D"/>
    <w:rsid w:val="00EB6BFB"/>
    <w:rsid w:val="00EB709A"/>
    <w:rsid w:val="00EB74C6"/>
    <w:rsid w:val="00EB75D9"/>
    <w:rsid w:val="00EB77DD"/>
    <w:rsid w:val="00EB7F65"/>
    <w:rsid w:val="00EC0462"/>
    <w:rsid w:val="00EC0607"/>
    <w:rsid w:val="00EC0614"/>
    <w:rsid w:val="00EC0963"/>
    <w:rsid w:val="00EC0AD0"/>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D7C6A"/>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84"/>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D87"/>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0BA"/>
    <w:rsid w:val="00FB1A8C"/>
    <w:rsid w:val="00FB1ADB"/>
    <w:rsid w:val="00FB1B59"/>
    <w:rsid w:val="00FB1EE1"/>
    <w:rsid w:val="00FB2ECA"/>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5E64"/>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FC2C9"/>
  <w15:docId w15:val="{0D0D0419-50D6-4507-B909-D762FBE7C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 w:val="20"/>
      <w:szCs w:val="20"/>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sz w:val="20"/>
      <w:szCs w:val="20"/>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rFonts w:cs="Times New Roman"/>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705900">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uzdevAA@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F282D-5D28-4104-A0EF-F65076175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2769</Words>
  <Characters>15787</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3</cp:revision>
  <cp:lastPrinted>2018-07-18T11:58:00Z</cp:lastPrinted>
  <dcterms:created xsi:type="dcterms:W3CDTF">2018-07-18T11:59:00Z</dcterms:created>
  <dcterms:modified xsi:type="dcterms:W3CDTF">2018-07-18T12:07:00Z</dcterms:modified>
</cp:coreProperties>
</file>